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12416" w:rsidRPr="001A7960" w:rsidRDefault="00957ECC" w:rsidP="00112416">
      <w:pPr>
        <w:pStyle w:val="Szvegtrzs"/>
        <w:spacing w:after="0" w:line="240" w:lineRule="auto"/>
        <w:jc w:val="center"/>
        <w:rPr>
          <w:rFonts w:cs="Times New Roman"/>
          <w:b/>
          <w:bCs/>
          <w:sz w:val="22"/>
          <w:szCs w:val="22"/>
        </w:rPr>
      </w:pPr>
      <w:r w:rsidRPr="001A7960">
        <w:rPr>
          <w:rFonts w:cs="Times New Roman"/>
          <w:b/>
          <w:bCs/>
          <w:sz w:val="22"/>
          <w:szCs w:val="22"/>
        </w:rPr>
        <w:t>Cegléd Város Önkormányzata Képviselő-testületének</w:t>
      </w:r>
    </w:p>
    <w:p w:rsidR="00DB103E" w:rsidRPr="001A7960" w:rsidRDefault="00957ECC" w:rsidP="00112416">
      <w:pPr>
        <w:pStyle w:val="Szvegtrzs"/>
        <w:spacing w:after="0" w:line="240" w:lineRule="auto"/>
        <w:jc w:val="center"/>
        <w:rPr>
          <w:rFonts w:cs="Times New Roman"/>
          <w:b/>
          <w:bCs/>
          <w:sz w:val="22"/>
          <w:szCs w:val="22"/>
        </w:rPr>
      </w:pPr>
      <w:r w:rsidRPr="001A7960">
        <w:rPr>
          <w:rFonts w:cs="Times New Roman"/>
          <w:b/>
          <w:bCs/>
          <w:sz w:val="22"/>
          <w:szCs w:val="22"/>
        </w:rPr>
        <w:t>.../2025. (</w:t>
      </w:r>
      <w:r w:rsidR="00B070EF">
        <w:rPr>
          <w:rFonts w:cs="Times New Roman"/>
          <w:b/>
          <w:bCs/>
          <w:sz w:val="22"/>
          <w:szCs w:val="22"/>
        </w:rPr>
        <w:t>…</w:t>
      </w:r>
      <w:bookmarkStart w:id="0" w:name="_GoBack"/>
      <w:bookmarkEnd w:id="0"/>
      <w:r w:rsidRPr="001A7960">
        <w:rPr>
          <w:rFonts w:cs="Times New Roman"/>
          <w:b/>
          <w:bCs/>
          <w:sz w:val="22"/>
          <w:szCs w:val="22"/>
        </w:rPr>
        <w:t>.) önkormányzati rendelete</w:t>
      </w:r>
    </w:p>
    <w:p w:rsidR="00DB103E" w:rsidRPr="001A7960" w:rsidRDefault="00957ECC" w:rsidP="00112416">
      <w:pPr>
        <w:pStyle w:val="Szvegtrzs"/>
        <w:spacing w:after="240" w:line="240" w:lineRule="auto"/>
        <w:jc w:val="center"/>
        <w:rPr>
          <w:rFonts w:cs="Times New Roman"/>
          <w:b/>
          <w:bCs/>
          <w:sz w:val="22"/>
          <w:szCs w:val="22"/>
        </w:rPr>
      </w:pPr>
      <w:r w:rsidRPr="001A7960">
        <w:rPr>
          <w:rFonts w:cs="Times New Roman"/>
          <w:b/>
          <w:bCs/>
          <w:sz w:val="22"/>
          <w:szCs w:val="22"/>
        </w:rPr>
        <w:t>Cegléd Város Településkép Védelméről szóló 37/2017. (XII. 21.) önkormányzati rendelet módosításáról</w:t>
      </w:r>
    </w:p>
    <w:p w:rsidR="00DB103E" w:rsidRPr="001A7960" w:rsidRDefault="00957ECC">
      <w:pPr>
        <w:pStyle w:val="Szvegtrzs"/>
        <w:spacing w:after="0" w:line="240" w:lineRule="auto"/>
        <w:jc w:val="both"/>
        <w:rPr>
          <w:rFonts w:cs="Times New Roman"/>
          <w:sz w:val="22"/>
          <w:szCs w:val="22"/>
        </w:rPr>
      </w:pPr>
      <w:r w:rsidRPr="001A7960">
        <w:rPr>
          <w:rFonts w:cs="Times New Roman"/>
          <w:sz w:val="22"/>
          <w:szCs w:val="22"/>
        </w:rPr>
        <w:t xml:space="preserve">[1] Az építészeti minőség biztosítása során érvényesíteni kell a polgári jó ízlést, jót és jól kell megvalósítani. A polgári jó ízlés akkor érvényesül, ha az építési tevékenység a tudatosságra épül, figyelembe veszi </w:t>
      </w:r>
      <w:r w:rsidR="00112416" w:rsidRPr="001A7960">
        <w:rPr>
          <w:rFonts w:cs="Times New Roman"/>
          <w:sz w:val="22"/>
          <w:szCs w:val="22"/>
        </w:rPr>
        <w:t xml:space="preserve">a magyar kultúra értékeit és </w:t>
      </w:r>
      <w:r w:rsidRPr="001A7960">
        <w:rPr>
          <w:rFonts w:cs="Times New Roman"/>
          <w:sz w:val="22"/>
          <w:szCs w:val="22"/>
        </w:rPr>
        <w:t>Cegléd építészeti kultúráját. Cegléd Város Önkormányzata önkormányzati rendel</w:t>
      </w:r>
      <w:r w:rsidR="00112416" w:rsidRPr="001A7960">
        <w:rPr>
          <w:rFonts w:cs="Times New Roman"/>
          <w:sz w:val="22"/>
          <w:szCs w:val="22"/>
        </w:rPr>
        <w:t>et</w:t>
      </w:r>
      <w:r w:rsidRPr="001A7960">
        <w:rPr>
          <w:rFonts w:cs="Times New Roman"/>
          <w:sz w:val="22"/>
          <w:szCs w:val="22"/>
        </w:rPr>
        <w:t xml:space="preserve">ben állapítja meg a településképi követelményeket, a szakmai konzultációra, a településképi véleményezési, a településképi bejelentési és a településképi kötelezési eljárásra, illetve a településkép-védelmi bírság behajtására vonatkozó részletes szabályokat, </w:t>
      </w:r>
      <w:r w:rsidR="001A7960">
        <w:rPr>
          <w:rFonts w:cs="Times New Roman"/>
          <w:sz w:val="22"/>
          <w:szCs w:val="22"/>
        </w:rPr>
        <w:t xml:space="preserve">a </w:t>
      </w:r>
      <w:r w:rsidRPr="001A7960">
        <w:rPr>
          <w:rFonts w:cs="Times New Roman"/>
          <w:sz w:val="22"/>
          <w:szCs w:val="22"/>
        </w:rPr>
        <w:t>helyi emlékek körét és a rájuk vonatkozó szabályokat. E rendelet célja Cegléd Város Településkép Védelméről szóló 37/2017. (XII. 21) önkormányzati rendelet összhangba hozása a magyar építészetről szóló 2023. évi C. törvény rendelkezéseivel, figyelemmel a jogalkotásra és a jogszabályszerkesztésre vonatkozó előírásokra.</w:t>
      </w:r>
    </w:p>
    <w:p w:rsidR="00DB103E" w:rsidRPr="001A7960" w:rsidRDefault="00957ECC">
      <w:pPr>
        <w:pStyle w:val="Szvegtrzs"/>
        <w:spacing w:before="120" w:after="0" w:line="240" w:lineRule="auto"/>
        <w:jc w:val="both"/>
        <w:rPr>
          <w:rFonts w:cs="Times New Roman"/>
          <w:sz w:val="22"/>
          <w:szCs w:val="22"/>
        </w:rPr>
      </w:pPr>
      <w:r w:rsidRPr="001A7960">
        <w:rPr>
          <w:rFonts w:cs="Times New Roman"/>
          <w:sz w:val="22"/>
          <w:szCs w:val="22"/>
        </w:rPr>
        <w:t>[2] Cegléd Város Önkormányzatának Képviselő-testülete a magyar építészetről szóló 2023. évi C. törvény 225. § (8) bekezdés 1. pontjában kapott felhatalmazás alapján, a magyar építészetről szóló 2023. évi C. törvény 22. § (2) bekezdés b) pontjában meghatározott feladatkörében eljárva a következőket rendeli el:</w:t>
      </w:r>
    </w:p>
    <w:p w:rsidR="00DB103E" w:rsidRPr="001A7960" w:rsidRDefault="00957ECC" w:rsidP="00112416">
      <w:pPr>
        <w:pStyle w:val="Szvegtrzs"/>
        <w:spacing w:before="120" w:after="120" w:line="240" w:lineRule="auto"/>
        <w:jc w:val="center"/>
        <w:rPr>
          <w:rFonts w:cs="Times New Roman"/>
          <w:b/>
          <w:bCs/>
          <w:sz w:val="22"/>
          <w:szCs w:val="22"/>
        </w:rPr>
      </w:pPr>
      <w:r w:rsidRPr="001A7960">
        <w:rPr>
          <w:rFonts w:cs="Times New Roman"/>
          <w:b/>
          <w:bCs/>
          <w:sz w:val="22"/>
          <w:szCs w:val="22"/>
        </w:rPr>
        <w:t>1. §</w:t>
      </w:r>
    </w:p>
    <w:p w:rsidR="00DB103E" w:rsidRPr="001A7960" w:rsidRDefault="00957ECC">
      <w:pPr>
        <w:pStyle w:val="Szvegtrzs"/>
        <w:spacing w:after="0" w:line="240" w:lineRule="auto"/>
        <w:jc w:val="both"/>
        <w:rPr>
          <w:rFonts w:cs="Times New Roman"/>
          <w:sz w:val="22"/>
          <w:szCs w:val="22"/>
        </w:rPr>
      </w:pPr>
      <w:r w:rsidRPr="001A7960">
        <w:rPr>
          <w:rFonts w:cs="Times New Roman"/>
          <w:sz w:val="22"/>
          <w:szCs w:val="22"/>
        </w:rPr>
        <w:t>A Cegléd Város Településkép Védelméről szóló 37/2017. (XII. 21.) önkormányzati rendelet 1. § (2) és (3) bekezdése helyébe a következő rendelkezések lépnek:</w:t>
      </w:r>
    </w:p>
    <w:p w:rsidR="00DB103E" w:rsidRPr="001A7960" w:rsidRDefault="00957ECC">
      <w:pPr>
        <w:pStyle w:val="Szvegtrzs"/>
        <w:spacing w:before="240" w:after="0" w:line="240" w:lineRule="auto"/>
        <w:jc w:val="both"/>
        <w:rPr>
          <w:rFonts w:cs="Times New Roman"/>
          <w:sz w:val="22"/>
          <w:szCs w:val="22"/>
        </w:rPr>
      </w:pPr>
      <w:r w:rsidRPr="001A7960">
        <w:rPr>
          <w:rFonts w:cs="Times New Roman"/>
          <w:sz w:val="22"/>
          <w:szCs w:val="22"/>
        </w:rPr>
        <w:t xml:space="preserve">„(2) E rendelet hatálya Cegléd város közigazgatási területére terjed ki, </w:t>
      </w:r>
      <w:r w:rsidRPr="001A7960">
        <w:rPr>
          <w:rFonts w:cs="Times New Roman"/>
          <w:b/>
          <w:bCs/>
          <w:sz w:val="22"/>
          <w:szCs w:val="22"/>
        </w:rPr>
        <w:t>az (5) bekezdésben foglalt kivételekkel.</w:t>
      </w:r>
    </w:p>
    <w:p w:rsidR="00DB103E" w:rsidRPr="001A7960" w:rsidRDefault="00957ECC">
      <w:pPr>
        <w:pStyle w:val="Szvegtrzs"/>
        <w:spacing w:before="240" w:after="240" w:line="240" w:lineRule="auto"/>
        <w:jc w:val="both"/>
        <w:rPr>
          <w:rFonts w:cs="Times New Roman"/>
          <w:sz w:val="22"/>
          <w:szCs w:val="22"/>
        </w:rPr>
      </w:pPr>
      <w:r w:rsidRPr="001A7960">
        <w:rPr>
          <w:rFonts w:cs="Times New Roman"/>
          <w:sz w:val="22"/>
          <w:szCs w:val="22"/>
        </w:rPr>
        <w:t xml:space="preserve">(3) </w:t>
      </w:r>
      <w:r w:rsidRPr="001A7960">
        <w:rPr>
          <w:rFonts w:cs="Times New Roman"/>
          <w:b/>
          <w:bCs/>
          <w:sz w:val="22"/>
          <w:szCs w:val="22"/>
        </w:rPr>
        <w:t xml:space="preserve">A magyar építészetről szóló </w:t>
      </w:r>
      <w:r w:rsidRPr="001A7960">
        <w:rPr>
          <w:rFonts w:cs="Times New Roman"/>
          <w:b/>
          <w:sz w:val="22"/>
          <w:szCs w:val="22"/>
        </w:rPr>
        <w:t>2023. évi C.</w:t>
      </w:r>
      <w:r w:rsidRPr="001A7960">
        <w:rPr>
          <w:rFonts w:cs="Times New Roman"/>
          <w:sz w:val="22"/>
          <w:szCs w:val="22"/>
        </w:rPr>
        <w:t xml:space="preserve"> </w:t>
      </w:r>
      <w:r w:rsidRPr="001A7960">
        <w:rPr>
          <w:rFonts w:cs="Times New Roman"/>
          <w:b/>
          <w:bCs/>
          <w:sz w:val="22"/>
          <w:szCs w:val="22"/>
        </w:rPr>
        <w:t xml:space="preserve">törvény (a továbbiakban: </w:t>
      </w:r>
      <w:proofErr w:type="spellStart"/>
      <w:r w:rsidRPr="001A7960">
        <w:rPr>
          <w:rFonts w:cs="Times New Roman"/>
          <w:b/>
          <w:bCs/>
          <w:sz w:val="22"/>
          <w:szCs w:val="22"/>
        </w:rPr>
        <w:t>Méptv</w:t>
      </w:r>
      <w:proofErr w:type="spellEnd"/>
      <w:r w:rsidRPr="001A7960">
        <w:rPr>
          <w:rFonts w:cs="Times New Roman"/>
          <w:b/>
          <w:bCs/>
          <w:sz w:val="22"/>
          <w:szCs w:val="22"/>
        </w:rPr>
        <w:t>.), a településtervek tartalmáról, elkészítésének és elfogadásának rendjéről, valamint egyes településrendezési sajátos jogintézményekről szóló kormányrendelet, előírásait a jelen rendeletben foglalt kiegészítésekkel együtt kell alkalmazni.</w:t>
      </w:r>
      <w:r w:rsidRPr="001A7960">
        <w:rPr>
          <w:rFonts w:cs="Times New Roman"/>
          <w:sz w:val="22"/>
          <w:szCs w:val="22"/>
        </w:rPr>
        <w:t>”</w:t>
      </w:r>
    </w:p>
    <w:p w:rsidR="00DB103E" w:rsidRPr="001A7960" w:rsidRDefault="00957ECC" w:rsidP="00112416">
      <w:pPr>
        <w:pStyle w:val="Szvegtrzs"/>
        <w:spacing w:before="120" w:after="120" w:line="240" w:lineRule="auto"/>
        <w:jc w:val="center"/>
        <w:rPr>
          <w:rFonts w:cs="Times New Roman"/>
          <w:b/>
          <w:bCs/>
          <w:sz w:val="22"/>
          <w:szCs w:val="22"/>
        </w:rPr>
      </w:pPr>
      <w:r w:rsidRPr="001A7960">
        <w:rPr>
          <w:rFonts w:cs="Times New Roman"/>
          <w:b/>
          <w:bCs/>
          <w:sz w:val="22"/>
          <w:szCs w:val="22"/>
        </w:rPr>
        <w:t>2. §</w:t>
      </w:r>
    </w:p>
    <w:p w:rsidR="00DB103E" w:rsidRPr="001A7960" w:rsidRDefault="00957ECC">
      <w:pPr>
        <w:pStyle w:val="Szvegtrzs"/>
        <w:spacing w:after="0" w:line="240" w:lineRule="auto"/>
        <w:jc w:val="both"/>
        <w:rPr>
          <w:rFonts w:cs="Times New Roman"/>
          <w:sz w:val="22"/>
          <w:szCs w:val="22"/>
        </w:rPr>
      </w:pPr>
      <w:r w:rsidRPr="001A7960">
        <w:rPr>
          <w:rFonts w:cs="Times New Roman"/>
          <w:sz w:val="22"/>
          <w:szCs w:val="22"/>
        </w:rPr>
        <w:t>A Cegléd Város Településkép Védelméről szóló 37/2017. (XII. 21.) önkormányzati rendelet 20. alcím címe helyébe a következő rendelkezés lép:</w:t>
      </w:r>
    </w:p>
    <w:p w:rsidR="00DB103E" w:rsidRPr="001A7960" w:rsidRDefault="00957ECC" w:rsidP="00112416">
      <w:pPr>
        <w:pStyle w:val="Szvegtrzs"/>
        <w:spacing w:before="120" w:after="120" w:line="240" w:lineRule="auto"/>
        <w:jc w:val="center"/>
        <w:rPr>
          <w:rFonts w:cs="Times New Roman"/>
          <w:b/>
          <w:bCs/>
          <w:sz w:val="22"/>
          <w:szCs w:val="22"/>
        </w:rPr>
      </w:pPr>
      <w:r w:rsidRPr="001A7960">
        <w:rPr>
          <w:rFonts w:cs="Times New Roman"/>
          <w:b/>
          <w:bCs/>
          <w:sz w:val="22"/>
          <w:szCs w:val="22"/>
        </w:rPr>
        <w:t>„20. Utcabútorokra, totemoszlopokra vonatkozó előírások”</w:t>
      </w:r>
    </w:p>
    <w:p w:rsidR="00DB103E" w:rsidRPr="001A7960" w:rsidRDefault="00957ECC" w:rsidP="00112416">
      <w:pPr>
        <w:pStyle w:val="Szvegtrzs"/>
        <w:spacing w:before="120" w:after="120" w:line="240" w:lineRule="auto"/>
        <w:jc w:val="center"/>
        <w:rPr>
          <w:rFonts w:cs="Times New Roman"/>
          <w:b/>
          <w:bCs/>
          <w:sz w:val="22"/>
          <w:szCs w:val="22"/>
        </w:rPr>
      </w:pPr>
      <w:r w:rsidRPr="001A7960">
        <w:rPr>
          <w:rFonts w:cs="Times New Roman"/>
          <w:b/>
          <w:bCs/>
          <w:sz w:val="22"/>
          <w:szCs w:val="22"/>
        </w:rPr>
        <w:t>3. §</w:t>
      </w:r>
    </w:p>
    <w:p w:rsidR="00DB103E" w:rsidRPr="001A7960" w:rsidRDefault="00957ECC">
      <w:pPr>
        <w:pStyle w:val="Szvegtrzs"/>
        <w:spacing w:after="0" w:line="240" w:lineRule="auto"/>
        <w:jc w:val="both"/>
        <w:rPr>
          <w:rFonts w:cs="Times New Roman"/>
          <w:sz w:val="22"/>
          <w:szCs w:val="22"/>
        </w:rPr>
      </w:pPr>
      <w:r w:rsidRPr="001A7960">
        <w:rPr>
          <w:rFonts w:cs="Times New Roman"/>
          <w:sz w:val="22"/>
          <w:szCs w:val="22"/>
        </w:rPr>
        <w:t>A Cegléd Város Településkép Védelméről szóló 37/2017. (XII. 21.) önkormányzati rendelet 52. § (1) bekezdése helyébe a következő rendelkezés lép:</w:t>
      </w:r>
    </w:p>
    <w:p w:rsidR="00DB103E" w:rsidRPr="001A7960" w:rsidRDefault="00957ECC" w:rsidP="00112416">
      <w:pPr>
        <w:pStyle w:val="Szvegtrzs"/>
        <w:spacing w:before="120" w:after="120" w:line="240" w:lineRule="auto"/>
        <w:jc w:val="both"/>
        <w:rPr>
          <w:rFonts w:cs="Times New Roman"/>
          <w:sz w:val="22"/>
          <w:szCs w:val="22"/>
        </w:rPr>
      </w:pPr>
      <w:r w:rsidRPr="001A7960">
        <w:rPr>
          <w:rFonts w:cs="Times New Roman"/>
          <w:sz w:val="22"/>
          <w:szCs w:val="22"/>
        </w:rPr>
        <w:t>„(1) Új építmény építésénél, meglévő építmény átalakításánál, funkcióváltásánál, homlokzati felújításánál az intézmények, szervezetek cégéreinek, hirdetőtábláinak méretét és elhelyezését a homlokzattal együtt koncepcióterv alapján kell kialakítani.”</w:t>
      </w:r>
    </w:p>
    <w:p w:rsidR="00DB103E" w:rsidRPr="001A7960" w:rsidRDefault="00957ECC" w:rsidP="00112416">
      <w:pPr>
        <w:pStyle w:val="Szvegtrzs"/>
        <w:spacing w:before="240" w:after="120" w:line="240" w:lineRule="auto"/>
        <w:jc w:val="center"/>
        <w:rPr>
          <w:rFonts w:cs="Times New Roman"/>
          <w:b/>
          <w:bCs/>
          <w:sz w:val="22"/>
          <w:szCs w:val="22"/>
        </w:rPr>
      </w:pPr>
      <w:r w:rsidRPr="001A7960">
        <w:rPr>
          <w:rFonts w:cs="Times New Roman"/>
          <w:b/>
          <w:bCs/>
          <w:sz w:val="22"/>
          <w:szCs w:val="22"/>
        </w:rPr>
        <w:t>4. §</w:t>
      </w:r>
    </w:p>
    <w:p w:rsidR="00DB103E" w:rsidRPr="001A7960" w:rsidRDefault="00957ECC">
      <w:pPr>
        <w:pStyle w:val="Szvegtrzs"/>
        <w:spacing w:after="0" w:line="240" w:lineRule="auto"/>
        <w:jc w:val="both"/>
        <w:rPr>
          <w:rFonts w:cs="Times New Roman"/>
          <w:sz w:val="22"/>
          <w:szCs w:val="22"/>
        </w:rPr>
      </w:pPr>
      <w:r w:rsidRPr="001A7960">
        <w:rPr>
          <w:rFonts w:cs="Times New Roman"/>
          <w:sz w:val="22"/>
          <w:szCs w:val="22"/>
        </w:rPr>
        <w:t>A Cegléd Város Településkép Védelméről szóló 37/2017. (XII. 21.) önkormányzati rendelet 54. §-a helyébe a következő rendelkezés lép:</w:t>
      </w:r>
    </w:p>
    <w:p w:rsidR="00DB103E" w:rsidRPr="001A7960" w:rsidRDefault="00957ECC" w:rsidP="00112416">
      <w:pPr>
        <w:pStyle w:val="Szvegtrzs"/>
        <w:spacing w:before="120" w:after="120" w:line="240" w:lineRule="auto"/>
        <w:jc w:val="center"/>
        <w:rPr>
          <w:rFonts w:cs="Times New Roman"/>
          <w:b/>
          <w:bCs/>
          <w:sz w:val="22"/>
          <w:szCs w:val="22"/>
        </w:rPr>
      </w:pPr>
      <w:r w:rsidRPr="001A7960">
        <w:rPr>
          <w:rFonts w:cs="Times New Roman"/>
          <w:b/>
          <w:bCs/>
          <w:sz w:val="22"/>
          <w:szCs w:val="22"/>
        </w:rPr>
        <w:t>„54. §</w:t>
      </w:r>
    </w:p>
    <w:p w:rsidR="00DB103E" w:rsidRPr="001A7960" w:rsidRDefault="00957ECC">
      <w:pPr>
        <w:pStyle w:val="Szvegtrzs"/>
        <w:spacing w:after="0" w:line="240" w:lineRule="auto"/>
        <w:jc w:val="both"/>
        <w:rPr>
          <w:rFonts w:cs="Times New Roman"/>
          <w:sz w:val="22"/>
          <w:szCs w:val="22"/>
        </w:rPr>
      </w:pPr>
      <w:r w:rsidRPr="001A7960">
        <w:rPr>
          <w:rFonts w:cs="Times New Roman"/>
          <w:sz w:val="22"/>
          <w:szCs w:val="22"/>
        </w:rPr>
        <w:t xml:space="preserve">(1) </w:t>
      </w:r>
      <w:r w:rsidRPr="001A7960">
        <w:rPr>
          <w:rFonts w:cs="Times New Roman"/>
          <w:b/>
          <w:bCs/>
          <w:sz w:val="22"/>
          <w:szCs w:val="22"/>
        </w:rPr>
        <w:t>Cegléd város településképi szempontból meghatározó 19. § (2) bekezdés a) - h) pontjaiban rögzített területein új épület építése, vagy meglévő épület közterületről látható bővítése, vagy utcai homlokzatának átalakítása esetén kötelező a szakmai konzultáció lefolytatása.</w:t>
      </w:r>
    </w:p>
    <w:p w:rsidR="00DB103E" w:rsidRPr="001A7960" w:rsidRDefault="00957ECC" w:rsidP="00112416">
      <w:pPr>
        <w:pStyle w:val="Szvegtrzs"/>
        <w:spacing w:before="120" w:after="0" w:line="240" w:lineRule="auto"/>
        <w:jc w:val="both"/>
        <w:rPr>
          <w:rFonts w:cs="Times New Roman"/>
          <w:sz w:val="22"/>
          <w:szCs w:val="22"/>
        </w:rPr>
      </w:pPr>
      <w:r w:rsidRPr="001A7960">
        <w:rPr>
          <w:rFonts w:cs="Times New Roman"/>
          <w:sz w:val="22"/>
          <w:szCs w:val="22"/>
        </w:rPr>
        <w:t xml:space="preserve">(2) </w:t>
      </w:r>
      <w:r w:rsidRPr="001A7960">
        <w:rPr>
          <w:rFonts w:cs="Times New Roman"/>
          <w:b/>
          <w:bCs/>
          <w:sz w:val="22"/>
          <w:szCs w:val="22"/>
        </w:rPr>
        <w:t>A tervezés során a szakmai konzultáció legalább egy alkalommal kötelező az egyszerű bejelentéshez kötött építési tevékenységek, valamint az e rendelet alapján településképi véleményezéshez kötött építési tevékenységek esetében, Cegléd város teljes közigazgatási területén belül.</w:t>
      </w:r>
    </w:p>
    <w:p w:rsidR="00DB103E" w:rsidRPr="001A7960" w:rsidRDefault="00957ECC" w:rsidP="00112416">
      <w:pPr>
        <w:pStyle w:val="Szvegtrzs"/>
        <w:spacing w:before="120" w:after="0" w:line="240" w:lineRule="auto"/>
        <w:jc w:val="both"/>
        <w:rPr>
          <w:rFonts w:cs="Times New Roman"/>
          <w:sz w:val="22"/>
          <w:szCs w:val="22"/>
        </w:rPr>
      </w:pPr>
      <w:r w:rsidRPr="001A7960">
        <w:rPr>
          <w:rFonts w:cs="Times New Roman"/>
          <w:sz w:val="22"/>
          <w:szCs w:val="22"/>
        </w:rPr>
        <w:lastRenderedPageBreak/>
        <w:t xml:space="preserve">(3) Területi határtól függetlenül az építtető vagy az általa megbízott tervező a beépítési és településkép-védelmi tájékoztató tartalmával kapcsolatban, a készülő építészeti-műszaki dokumentációk munkaközi egyeztetése céljából szakmai konzultációt bármikor kezdeményezhet. A konzultációs lehetőség biztosításáról a </w:t>
      </w:r>
      <w:proofErr w:type="spellStart"/>
      <w:r w:rsidRPr="001A7960">
        <w:rPr>
          <w:rFonts w:cs="Times New Roman"/>
          <w:sz w:val="22"/>
          <w:szCs w:val="22"/>
        </w:rPr>
        <w:t>főépítésznek</w:t>
      </w:r>
      <w:proofErr w:type="spellEnd"/>
      <w:r w:rsidRPr="001A7960">
        <w:rPr>
          <w:rFonts w:cs="Times New Roman"/>
          <w:sz w:val="22"/>
          <w:szCs w:val="22"/>
        </w:rPr>
        <w:t xml:space="preserve"> gondoskodnia kell.</w:t>
      </w:r>
    </w:p>
    <w:p w:rsidR="00DB103E" w:rsidRPr="001A7960" w:rsidRDefault="00957ECC" w:rsidP="00112416">
      <w:pPr>
        <w:pStyle w:val="Szvegtrzs"/>
        <w:spacing w:before="120" w:after="0" w:line="240" w:lineRule="auto"/>
        <w:jc w:val="both"/>
        <w:rPr>
          <w:rFonts w:cs="Times New Roman"/>
          <w:sz w:val="22"/>
          <w:szCs w:val="22"/>
        </w:rPr>
      </w:pPr>
      <w:r w:rsidRPr="001A7960">
        <w:rPr>
          <w:rFonts w:cs="Times New Roman"/>
          <w:sz w:val="22"/>
          <w:szCs w:val="22"/>
        </w:rPr>
        <w:t>(4) A tervezés során ugyanazzal az építési munkával kapcsolatban az építtető, vagy az általa megbízott tervező több szakmai konzultációt is kezdeményezhet.</w:t>
      </w:r>
    </w:p>
    <w:p w:rsidR="00DB103E" w:rsidRPr="001A7960" w:rsidRDefault="00957ECC" w:rsidP="00112416">
      <w:pPr>
        <w:pStyle w:val="Szvegtrzs"/>
        <w:spacing w:before="120" w:after="120" w:line="240" w:lineRule="auto"/>
        <w:jc w:val="both"/>
        <w:rPr>
          <w:rFonts w:cs="Times New Roman"/>
          <w:sz w:val="22"/>
          <w:szCs w:val="22"/>
        </w:rPr>
      </w:pPr>
      <w:r w:rsidRPr="001A7960">
        <w:rPr>
          <w:rFonts w:cs="Times New Roman"/>
          <w:sz w:val="22"/>
          <w:szCs w:val="22"/>
        </w:rPr>
        <w:t>(5) Kötelező a főkertészi szakmai konzultáció közterületi növénytelepítés esetében e rendeletben előírt területeken.”</w:t>
      </w:r>
    </w:p>
    <w:p w:rsidR="00DB103E" w:rsidRPr="001A7960" w:rsidRDefault="00957ECC" w:rsidP="00112416">
      <w:pPr>
        <w:pStyle w:val="Szvegtrzs"/>
        <w:spacing w:before="120" w:after="120" w:line="240" w:lineRule="auto"/>
        <w:jc w:val="center"/>
        <w:rPr>
          <w:rFonts w:cs="Times New Roman"/>
          <w:b/>
          <w:bCs/>
          <w:sz w:val="22"/>
          <w:szCs w:val="22"/>
        </w:rPr>
      </w:pPr>
      <w:r w:rsidRPr="001A7960">
        <w:rPr>
          <w:rFonts w:cs="Times New Roman"/>
          <w:b/>
          <w:bCs/>
          <w:sz w:val="22"/>
          <w:szCs w:val="22"/>
        </w:rPr>
        <w:t>5. §</w:t>
      </w:r>
    </w:p>
    <w:p w:rsidR="00DB103E" w:rsidRPr="001A7960" w:rsidRDefault="00957ECC">
      <w:pPr>
        <w:pStyle w:val="Szvegtrzs"/>
        <w:spacing w:after="0" w:line="240" w:lineRule="auto"/>
        <w:jc w:val="both"/>
        <w:rPr>
          <w:rFonts w:cs="Times New Roman"/>
          <w:sz w:val="22"/>
          <w:szCs w:val="22"/>
        </w:rPr>
      </w:pPr>
      <w:r w:rsidRPr="001A7960">
        <w:rPr>
          <w:rFonts w:cs="Times New Roman"/>
          <w:sz w:val="22"/>
          <w:szCs w:val="22"/>
        </w:rPr>
        <w:t>A Cegléd Város Településkép Védelméről szóló 37/2017. (XII. 21.) önkormányzati rendelet 57. §-a helyébe a következő rendelkezés lép:</w:t>
      </w:r>
    </w:p>
    <w:p w:rsidR="00DB103E" w:rsidRPr="001A7960" w:rsidRDefault="00957ECC" w:rsidP="00112416">
      <w:pPr>
        <w:pStyle w:val="Szvegtrzs"/>
        <w:spacing w:before="120" w:after="120" w:line="240" w:lineRule="auto"/>
        <w:jc w:val="center"/>
        <w:rPr>
          <w:rFonts w:cs="Times New Roman"/>
          <w:b/>
          <w:bCs/>
          <w:sz w:val="22"/>
          <w:szCs w:val="22"/>
        </w:rPr>
      </w:pPr>
      <w:r w:rsidRPr="001A7960">
        <w:rPr>
          <w:rFonts w:cs="Times New Roman"/>
          <w:b/>
          <w:bCs/>
          <w:sz w:val="22"/>
          <w:szCs w:val="22"/>
        </w:rPr>
        <w:t>„57. §</w:t>
      </w:r>
    </w:p>
    <w:p w:rsidR="00DB103E" w:rsidRPr="001A7960" w:rsidRDefault="00957ECC">
      <w:pPr>
        <w:pStyle w:val="Szvegtrzs"/>
        <w:spacing w:after="0" w:line="240" w:lineRule="auto"/>
        <w:jc w:val="both"/>
        <w:rPr>
          <w:rFonts w:cs="Times New Roman"/>
          <w:sz w:val="22"/>
          <w:szCs w:val="22"/>
        </w:rPr>
      </w:pPr>
      <w:r w:rsidRPr="001A7960">
        <w:rPr>
          <w:rFonts w:cs="Times New Roman"/>
          <w:sz w:val="22"/>
          <w:szCs w:val="22"/>
        </w:rPr>
        <w:t xml:space="preserve">(1) </w:t>
      </w:r>
      <w:r w:rsidRPr="001A7960">
        <w:rPr>
          <w:rFonts w:cs="Times New Roman"/>
          <w:b/>
          <w:bCs/>
          <w:sz w:val="22"/>
          <w:szCs w:val="22"/>
        </w:rPr>
        <w:t>Településképi véleményezési eljárást kell lefolytatni az építési, fennmaradási vagy összevont telepítési eljárás integrált építési engedélyezési eljárását megelőzően az 58. §-ban foglalt helyszíneken a közterületről, vagy más közhasználatú területről látható alábbi építési tevékenységek tekintetében:</w:t>
      </w:r>
    </w:p>
    <w:p w:rsidR="00DB103E" w:rsidRPr="001A7960" w:rsidRDefault="00957ECC">
      <w:pPr>
        <w:pStyle w:val="Szvegtrzs"/>
        <w:spacing w:after="0" w:line="240" w:lineRule="auto"/>
        <w:ind w:left="580" w:hanging="560"/>
        <w:jc w:val="both"/>
        <w:rPr>
          <w:rFonts w:cs="Times New Roman"/>
          <w:sz w:val="22"/>
          <w:szCs w:val="22"/>
        </w:rPr>
      </w:pPr>
      <w:r w:rsidRPr="001A7960">
        <w:rPr>
          <w:rFonts w:cs="Times New Roman"/>
          <w:i/>
          <w:iCs/>
          <w:sz w:val="22"/>
          <w:szCs w:val="22"/>
        </w:rPr>
        <w:t>a)</w:t>
      </w:r>
      <w:r w:rsidRPr="001A7960">
        <w:rPr>
          <w:rFonts w:cs="Times New Roman"/>
          <w:sz w:val="22"/>
          <w:szCs w:val="22"/>
        </w:rPr>
        <w:tab/>
      </w:r>
      <w:r w:rsidRPr="001A7960">
        <w:rPr>
          <w:rFonts w:cs="Times New Roman"/>
          <w:b/>
          <w:bCs/>
          <w:sz w:val="22"/>
          <w:szCs w:val="22"/>
        </w:rPr>
        <w:t>új épület építése,</w:t>
      </w:r>
      <w:r w:rsidRPr="001A7960">
        <w:rPr>
          <w:rFonts w:cs="Times New Roman"/>
          <w:sz w:val="22"/>
          <w:szCs w:val="22"/>
        </w:rPr>
        <w:t xml:space="preserve"> </w:t>
      </w:r>
      <w:r w:rsidRPr="001A7960">
        <w:rPr>
          <w:rFonts w:cs="Times New Roman"/>
          <w:b/>
          <w:bCs/>
          <w:sz w:val="22"/>
          <w:szCs w:val="22"/>
        </w:rPr>
        <w:t>ha annak mérete a 35 m</w:t>
      </w:r>
      <w:r w:rsidRPr="001A7960">
        <w:rPr>
          <w:rFonts w:cs="Times New Roman"/>
          <w:b/>
          <w:bCs/>
          <w:sz w:val="22"/>
          <w:szCs w:val="22"/>
          <w:vertAlign w:val="superscript"/>
        </w:rPr>
        <w:t>2</w:t>
      </w:r>
      <w:r w:rsidRPr="001A7960">
        <w:rPr>
          <w:rFonts w:cs="Times New Roman"/>
          <w:b/>
          <w:bCs/>
          <w:sz w:val="22"/>
          <w:szCs w:val="22"/>
        </w:rPr>
        <w:t xml:space="preserve"> összes hasznos alapterületet vagy a 4,5 méteres gerincmagasságot, lapostetős épület esetén a 3,5 méteres párkánymagasságot meghaladja, kivéve a növénytermesztésre szolgáló üvegház, a növény- vagy gombatermesztésre szolgáló fóliasátor, valamint a felvonulási épület építését,</w:t>
      </w:r>
    </w:p>
    <w:p w:rsidR="00DB103E" w:rsidRPr="001A7960" w:rsidRDefault="00957ECC">
      <w:pPr>
        <w:pStyle w:val="Szvegtrzs"/>
        <w:spacing w:after="0" w:line="240" w:lineRule="auto"/>
        <w:ind w:left="580" w:hanging="560"/>
        <w:jc w:val="both"/>
        <w:rPr>
          <w:rFonts w:cs="Times New Roman"/>
          <w:sz w:val="22"/>
          <w:szCs w:val="22"/>
        </w:rPr>
      </w:pPr>
      <w:r w:rsidRPr="001A7960">
        <w:rPr>
          <w:rFonts w:cs="Times New Roman"/>
          <w:i/>
          <w:iCs/>
          <w:sz w:val="22"/>
          <w:szCs w:val="22"/>
        </w:rPr>
        <w:t>b)</w:t>
      </w:r>
      <w:r w:rsidRPr="001A7960">
        <w:rPr>
          <w:rFonts w:cs="Times New Roman"/>
          <w:sz w:val="22"/>
          <w:szCs w:val="22"/>
        </w:rPr>
        <w:tab/>
      </w:r>
      <w:r w:rsidRPr="001A7960">
        <w:rPr>
          <w:rFonts w:cs="Times New Roman"/>
          <w:b/>
          <w:bCs/>
          <w:sz w:val="22"/>
          <w:szCs w:val="22"/>
        </w:rPr>
        <w:t>a meglévő épület bővítése, ha az így elkészült épület az a) pontban meghatározott méretet meghaladja, kivéve a növénytermesztésre szolgáló üvegház, a növény- vagy gombatermesztésre szolgáló fóliasátor, a felvonulási épület, valamint a meglévő épület kizárólag külső alaprajzi méretet érintő, hasznos alapterületet nem növelő bővítését,</w:t>
      </w:r>
    </w:p>
    <w:p w:rsidR="00DB103E" w:rsidRPr="001A7960" w:rsidRDefault="00957ECC">
      <w:pPr>
        <w:pStyle w:val="Szvegtrzs"/>
        <w:spacing w:after="0" w:line="240" w:lineRule="auto"/>
        <w:ind w:left="580" w:hanging="560"/>
        <w:jc w:val="both"/>
        <w:rPr>
          <w:rFonts w:cs="Times New Roman"/>
          <w:sz w:val="22"/>
          <w:szCs w:val="22"/>
        </w:rPr>
      </w:pPr>
      <w:r w:rsidRPr="001A7960">
        <w:rPr>
          <w:rFonts w:cs="Times New Roman"/>
          <w:i/>
          <w:iCs/>
          <w:sz w:val="22"/>
          <w:szCs w:val="22"/>
        </w:rPr>
        <w:t>c)</w:t>
      </w:r>
      <w:r w:rsidRPr="001A7960">
        <w:rPr>
          <w:rFonts w:cs="Times New Roman"/>
          <w:sz w:val="22"/>
          <w:szCs w:val="22"/>
        </w:rPr>
        <w:tab/>
      </w:r>
      <w:r w:rsidRPr="001A7960">
        <w:rPr>
          <w:rFonts w:cs="Times New Roman"/>
          <w:b/>
          <w:bCs/>
          <w:sz w:val="22"/>
          <w:szCs w:val="22"/>
        </w:rPr>
        <w:t>zártsorúan vagy ikresen épített épületen minden olyan építési tevékenység, amely az épület szomszédos épülettel határos falát, alapozását vagy tetőszerkezetét érinti, és az az utcaképben változást eredményez,</w:t>
      </w:r>
    </w:p>
    <w:p w:rsidR="00DB103E" w:rsidRPr="001A7960" w:rsidRDefault="00957ECC">
      <w:pPr>
        <w:pStyle w:val="Szvegtrzs"/>
        <w:spacing w:after="0" w:line="240" w:lineRule="auto"/>
        <w:ind w:left="580" w:hanging="560"/>
        <w:jc w:val="both"/>
        <w:rPr>
          <w:rFonts w:cs="Times New Roman"/>
          <w:sz w:val="22"/>
          <w:szCs w:val="22"/>
        </w:rPr>
      </w:pPr>
      <w:r w:rsidRPr="001A7960">
        <w:rPr>
          <w:rFonts w:cs="Times New Roman"/>
          <w:i/>
          <w:iCs/>
          <w:sz w:val="22"/>
          <w:szCs w:val="22"/>
        </w:rPr>
        <w:t>d)</w:t>
      </w:r>
      <w:r w:rsidRPr="001A7960">
        <w:rPr>
          <w:rFonts w:cs="Times New Roman"/>
          <w:sz w:val="22"/>
          <w:szCs w:val="22"/>
        </w:rPr>
        <w:tab/>
      </w:r>
      <w:r w:rsidRPr="001A7960">
        <w:rPr>
          <w:rFonts w:cs="Times New Roman"/>
          <w:b/>
          <w:bCs/>
          <w:sz w:val="22"/>
          <w:szCs w:val="22"/>
        </w:rPr>
        <w:t>megfelelőség-igazolással vagy teljesítménynyilatkozattal rendelkező, több mint 180 napig fennálló és a piacfelügyeleti hatóság hatáskörébe nem tartozó épület építése, ideértve a sátorszerkezetet is,</w:t>
      </w:r>
    </w:p>
    <w:p w:rsidR="00DB103E" w:rsidRPr="001A7960" w:rsidRDefault="00957ECC">
      <w:pPr>
        <w:pStyle w:val="Szvegtrzs"/>
        <w:spacing w:after="0" w:line="240" w:lineRule="auto"/>
        <w:ind w:left="580" w:hanging="560"/>
        <w:jc w:val="both"/>
        <w:rPr>
          <w:rFonts w:cs="Times New Roman"/>
          <w:sz w:val="22"/>
          <w:szCs w:val="22"/>
        </w:rPr>
      </w:pPr>
      <w:r w:rsidRPr="001A7960">
        <w:rPr>
          <w:rFonts w:cs="Times New Roman"/>
          <w:i/>
          <w:iCs/>
          <w:sz w:val="22"/>
          <w:szCs w:val="22"/>
        </w:rPr>
        <w:t>e)</w:t>
      </w:r>
      <w:r w:rsidRPr="001A7960">
        <w:rPr>
          <w:rFonts w:cs="Times New Roman"/>
          <w:sz w:val="22"/>
          <w:szCs w:val="22"/>
        </w:rPr>
        <w:tab/>
      </w:r>
      <w:r w:rsidRPr="001A7960">
        <w:rPr>
          <w:rFonts w:cs="Times New Roman"/>
          <w:b/>
          <w:bCs/>
          <w:sz w:val="22"/>
          <w:szCs w:val="22"/>
        </w:rPr>
        <w:t>a lejárt hatályú építési engedéllyel rendelkező, de használatbavételi engedéllyel vagy használatbavétel tudomásulvételével nem rendelkező épületen – a hőszigetelés kivételével – a külső alaprajzi méretet vagy az építmény beépítési magasságát érintő befejező építési tevékenység, ha az az utcaképben változást eredményez,</w:t>
      </w:r>
    </w:p>
    <w:p w:rsidR="00DB103E" w:rsidRPr="001A7960" w:rsidRDefault="00957ECC">
      <w:pPr>
        <w:pStyle w:val="Szvegtrzs"/>
        <w:spacing w:after="0" w:line="240" w:lineRule="auto"/>
        <w:ind w:left="580" w:hanging="560"/>
        <w:jc w:val="both"/>
        <w:rPr>
          <w:rFonts w:cs="Times New Roman"/>
          <w:sz w:val="22"/>
          <w:szCs w:val="22"/>
        </w:rPr>
      </w:pPr>
      <w:r w:rsidRPr="001A7960">
        <w:rPr>
          <w:rFonts w:cs="Times New Roman"/>
          <w:i/>
          <w:iCs/>
          <w:sz w:val="22"/>
          <w:szCs w:val="22"/>
        </w:rPr>
        <w:t>f)</w:t>
      </w:r>
      <w:r w:rsidRPr="001A7960">
        <w:rPr>
          <w:rFonts w:cs="Times New Roman"/>
          <w:sz w:val="22"/>
          <w:szCs w:val="22"/>
        </w:rPr>
        <w:tab/>
      </w:r>
      <w:r w:rsidRPr="001A7960">
        <w:rPr>
          <w:rFonts w:cs="Times New Roman"/>
          <w:b/>
          <w:bCs/>
          <w:sz w:val="22"/>
          <w:szCs w:val="22"/>
        </w:rPr>
        <w:t>a hatályos építési engedéllyel rendelkező épület külső alaprajzi méretét, beépítési magasságát, telken belüli elhelyezkedését, vagy szomszédos épülettel határos falát, alapozását vagy tetőszerkezetét megváltoztató építési tevékenység, ha az az utcaképben változást eredményez.</w:t>
      </w:r>
    </w:p>
    <w:p w:rsidR="00DB103E" w:rsidRPr="001A7960" w:rsidRDefault="00957ECC">
      <w:pPr>
        <w:pStyle w:val="Szvegtrzs"/>
        <w:spacing w:before="240" w:after="0" w:line="240" w:lineRule="auto"/>
        <w:jc w:val="both"/>
        <w:rPr>
          <w:rFonts w:cs="Times New Roman"/>
          <w:sz w:val="22"/>
          <w:szCs w:val="22"/>
        </w:rPr>
      </w:pPr>
      <w:r w:rsidRPr="001A7960">
        <w:rPr>
          <w:rFonts w:cs="Times New Roman"/>
          <w:sz w:val="22"/>
          <w:szCs w:val="22"/>
        </w:rPr>
        <w:t xml:space="preserve">(2) </w:t>
      </w:r>
      <w:r w:rsidRPr="001A7960">
        <w:rPr>
          <w:rFonts w:cs="Times New Roman"/>
          <w:b/>
          <w:bCs/>
          <w:sz w:val="22"/>
          <w:szCs w:val="22"/>
        </w:rPr>
        <w:t xml:space="preserve">Településképi véleményezési eljárást kell lefolytatni az építési, fennmaradási vagy összevont telepítési eljárás integrált építési engedélyezési eljárását megelőzően, Cegléd </w:t>
      </w:r>
      <w:r w:rsidR="001A7960">
        <w:rPr>
          <w:rFonts w:cs="Times New Roman"/>
          <w:b/>
          <w:bCs/>
          <w:sz w:val="22"/>
          <w:szCs w:val="22"/>
        </w:rPr>
        <w:t>v</w:t>
      </w:r>
      <w:r w:rsidRPr="001A7960">
        <w:rPr>
          <w:rFonts w:cs="Times New Roman"/>
          <w:b/>
          <w:bCs/>
          <w:sz w:val="22"/>
          <w:szCs w:val="22"/>
        </w:rPr>
        <w:t>áros teljes közigazgatási területén belül, az alábbi építési tevékenységek tekintetében:</w:t>
      </w:r>
    </w:p>
    <w:p w:rsidR="00DB103E" w:rsidRPr="001A7960" w:rsidRDefault="00957ECC">
      <w:pPr>
        <w:pStyle w:val="Szvegtrzs"/>
        <w:spacing w:after="0" w:line="240" w:lineRule="auto"/>
        <w:ind w:left="580" w:hanging="560"/>
        <w:jc w:val="both"/>
        <w:rPr>
          <w:rFonts w:cs="Times New Roman"/>
          <w:sz w:val="22"/>
          <w:szCs w:val="22"/>
        </w:rPr>
      </w:pPr>
      <w:r w:rsidRPr="001A7960">
        <w:rPr>
          <w:rFonts w:cs="Times New Roman"/>
          <w:i/>
          <w:iCs/>
          <w:sz w:val="22"/>
          <w:szCs w:val="22"/>
        </w:rPr>
        <w:t>a)</w:t>
      </w:r>
      <w:r w:rsidRPr="001A7960">
        <w:rPr>
          <w:rFonts w:cs="Times New Roman"/>
          <w:sz w:val="22"/>
          <w:szCs w:val="22"/>
        </w:rPr>
        <w:tab/>
      </w:r>
      <w:r w:rsidRPr="001A7960">
        <w:rPr>
          <w:rFonts w:cs="Times New Roman"/>
          <w:b/>
          <w:bCs/>
          <w:sz w:val="22"/>
          <w:szCs w:val="22"/>
        </w:rPr>
        <w:t>500 m</w:t>
      </w:r>
      <w:r w:rsidRPr="001A7960">
        <w:rPr>
          <w:rFonts w:cs="Times New Roman"/>
          <w:b/>
          <w:bCs/>
          <w:sz w:val="22"/>
          <w:szCs w:val="22"/>
          <w:vertAlign w:val="superscript"/>
        </w:rPr>
        <w:t>2</w:t>
      </w:r>
      <w:r w:rsidRPr="001A7960">
        <w:rPr>
          <w:rFonts w:cs="Times New Roman"/>
          <w:b/>
          <w:bCs/>
          <w:sz w:val="22"/>
          <w:szCs w:val="22"/>
        </w:rPr>
        <w:t xml:space="preserve"> szintterületet elérő új épület építése, kivéve a növénytermesztésre szolgáló üvegház, a növény- vagy gombatermesztésre szolgáló fóliasátor, valamint a felvonulási épület építését,</w:t>
      </w:r>
    </w:p>
    <w:p w:rsidR="00DB103E" w:rsidRPr="001A7960" w:rsidRDefault="00957ECC">
      <w:pPr>
        <w:pStyle w:val="Szvegtrzs"/>
        <w:spacing w:after="0" w:line="240" w:lineRule="auto"/>
        <w:ind w:left="580" w:hanging="560"/>
        <w:jc w:val="both"/>
        <w:rPr>
          <w:rFonts w:cs="Times New Roman"/>
          <w:sz w:val="22"/>
          <w:szCs w:val="22"/>
        </w:rPr>
      </w:pPr>
      <w:r w:rsidRPr="001A7960">
        <w:rPr>
          <w:rFonts w:cs="Times New Roman"/>
          <w:i/>
          <w:iCs/>
          <w:sz w:val="22"/>
          <w:szCs w:val="22"/>
        </w:rPr>
        <w:t>b)</w:t>
      </w:r>
      <w:r w:rsidRPr="001A7960">
        <w:rPr>
          <w:rFonts w:cs="Times New Roman"/>
          <w:sz w:val="22"/>
          <w:szCs w:val="22"/>
        </w:rPr>
        <w:tab/>
      </w:r>
      <w:r w:rsidRPr="001A7960">
        <w:rPr>
          <w:rFonts w:cs="Times New Roman"/>
          <w:b/>
          <w:bCs/>
          <w:sz w:val="22"/>
          <w:szCs w:val="22"/>
        </w:rPr>
        <w:t>egy engedély alapján több új épület építése, melyek összes szintterülete az 500 m</w:t>
      </w:r>
      <w:r w:rsidRPr="001A7960">
        <w:rPr>
          <w:rFonts w:cs="Times New Roman"/>
          <w:b/>
          <w:bCs/>
          <w:sz w:val="22"/>
          <w:szCs w:val="22"/>
          <w:vertAlign w:val="superscript"/>
        </w:rPr>
        <w:t>2</w:t>
      </w:r>
      <w:r w:rsidRPr="001A7960">
        <w:rPr>
          <w:rFonts w:cs="Times New Roman"/>
          <w:b/>
          <w:bCs/>
          <w:sz w:val="22"/>
          <w:szCs w:val="22"/>
        </w:rPr>
        <w:t>-t eléri, kivéve a növénytermesztésre szolgáló üvegház, a növény- vagy gombatermesztésre szolgáló fóliasátor, valamint a felvonulási épület építését,</w:t>
      </w:r>
    </w:p>
    <w:p w:rsidR="00DB103E" w:rsidRPr="001A7960" w:rsidRDefault="00957ECC">
      <w:pPr>
        <w:pStyle w:val="Szvegtrzs"/>
        <w:spacing w:after="0" w:line="240" w:lineRule="auto"/>
        <w:ind w:left="580" w:hanging="560"/>
        <w:jc w:val="both"/>
        <w:rPr>
          <w:rFonts w:cs="Times New Roman"/>
          <w:sz w:val="22"/>
          <w:szCs w:val="22"/>
        </w:rPr>
      </w:pPr>
      <w:r w:rsidRPr="001A7960">
        <w:rPr>
          <w:rFonts w:cs="Times New Roman"/>
          <w:i/>
          <w:iCs/>
          <w:sz w:val="22"/>
          <w:szCs w:val="22"/>
        </w:rPr>
        <w:t>c)</w:t>
      </w:r>
      <w:r w:rsidRPr="001A7960">
        <w:rPr>
          <w:rFonts w:cs="Times New Roman"/>
          <w:sz w:val="22"/>
          <w:szCs w:val="22"/>
        </w:rPr>
        <w:tab/>
      </w:r>
      <w:r w:rsidRPr="001A7960">
        <w:rPr>
          <w:rFonts w:cs="Times New Roman"/>
          <w:b/>
          <w:bCs/>
          <w:sz w:val="22"/>
          <w:szCs w:val="22"/>
        </w:rPr>
        <w:t>meglévő épület bővítése, ha az így elkészült épület szintterülete az 500 m</w:t>
      </w:r>
      <w:r w:rsidRPr="001A7960">
        <w:rPr>
          <w:rFonts w:cs="Times New Roman"/>
          <w:b/>
          <w:bCs/>
          <w:sz w:val="22"/>
          <w:szCs w:val="22"/>
          <w:vertAlign w:val="superscript"/>
        </w:rPr>
        <w:t>2</w:t>
      </w:r>
      <w:r w:rsidRPr="001A7960">
        <w:rPr>
          <w:rFonts w:cs="Times New Roman"/>
          <w:b/>
          <w:bCs/>
          <w:sz w:val="22"/>
          <w:szCs w:val="22"/>
        </w:rPr>
        <w:t>-t eléri, kivéve a növénytermesztésre szolgáló üvegház, a növény- vagy gombatermesztésre szolgáló fóliasátor, a felvonulási épület, valamint a meglévő épület kizárólag külső alaprajzi méretet érintő, hasznos alapterületet nem növelő bővítését,</w:t>
      </w:r>
    </w:p>
    <w:p w:rsidR="00DB103E" w:rsidRPr="001A7960" w:rsidRDefault="00957ECC">
      <w:pPr>
        <w:pStyle w:val="Szvegtrzs"/>
        <w:spacing w:after="0" w:line="240" w:lineRule="auto"/>
        <w:ind w:left="580" w:hanging="560"/>
        <w:jc w:val="both"/>
        <w:rPr>
          <w:rFonts w:cs="Times New Roman"/>
          <w:sz w:val="22"/>
          <w:szCs w:val="22"/>
        </w:rPr>
      </w:pPr>
      <w:r w:rsidRPr="001A7960">
        <w:rPr>
          <w:rFonts w:cs="Times New Roman"/>
          <w:i/>
          <w:iCs/>
          <w:sz w:val="22"/>
          <w:szCs w:val="22"/>
        </w:rPr>
        <w:t>d)</w:t>
      </w:r>
      <w:r w:rsidRPr="001A7960">
        <w:rPr>
          <w:rFonts w:cs="Times New Roman"/>
          <w:sz w:val="22"/>
          <w:szCs w:val="22"/>
        </w:rPr>
        <w:tab/>
      </w:r>
      <w:r w:rsidRPr="001A7960">
        <w:rPr>
          <w:rFonts w:cs="Times New Roman"/>
          <w:b/>
          <w:bCs/>
          <w:sz w:val="22"/>
          <w:szCs w:val="22"/>
        </w:rPr>
        <w:t>meglévő, 500 m</w:t>
      </w:r>
      <w:r w:rsidRPr="001A7960">
        <w:rPr>
          <w:rFonts w:cs="Times New Roman"/>
          <w:b/>
          <w:bCs/>
          <w:sz w:val="22"/>
          <w:szCs w:val="22"/>
          <w:vertAlign w:val="superscript"/>
        </w:rPr>
        <w:t xml:space="preserve">2 </w:t>
      </w:r>
      <w:r w:rsidRPr="001A7960">
        <w:rPr>
          <w:rFonts w:cs="Times New Roman"/>
          <w:b/>
          <w:bCs/>
          <w:sz w:val="22"/>
          <w:szCs w:val="22"/>
        </w:rPr>
        <w:t>szintterületet elérő épület bővítése, kivéve a növénytermesztésre szolgáló üvegház, a növény- vagy gombatermesztésre szolgáló fóliasátor, a felvonulási épület, valamint a meglévő épület kizárólag külső alaprajzi méretet érintő, hasznos alapterületet nem növelő bővítését,</w:t>
      </w:r>
    </w:p>
    <w:p w:rsidR="00DB103E" w:rsidRPr="001A7960" w:rsidRDefault="00957ECC">
      <w:pPr>
        <w:pStyle w:val="Szvegtrzs"/>
        <w:spacing w:after="0" w:line="240" w:lineRule="auto"/>
        <w:ind w:left="580" w:hanging="560"/>
        <w:jc w:val="both"/>
        <w:rPr>
          <w:rFonts w:cs="Times New Roman"/>
          <w:sz w:val="22"/>
          <w:szCs w:val="22"/>
        </w:rPr>
      </w:pPr>
      <w:r w:rsidRPr="001A7960">
        <w:rPr>
          <w:rFonts w:cs="Times New Roman"/>
          <w:i/>
          <w:iCs/>
          <w:sz w:val="22"/>
          <w:szCs w:val="22"/>
        </w:rPr>
        <w:lastRenderedPageBreak/>
        <w:t>e)</w:t>
      </w:r>
      <w:r w:rsidRPr="001A7960">
        <w:rPr>
          <w:rFonts w:cs="Times New Roman"/>
          <w:sz w:val="22"/>
          <w:szCs w:val="22"/>
        </w:rPr>
        <w:tab/>
      </w:r>
      <w:r w:rsidRPr="001A7960">
        <w:rPr>
          <w:rFonts w:cs="Times New Roman"/>
          <w:b/>
          <w:bCs/>
          <w:sz w:val="22"/>
          <w:szCs w:val="22"/>
        </w:rPr>
        <w:t>500 m</w:t>
      </w:r>
      <w:r w:rsidRPr="001A7960">
        <w:rPr>
          <w:rFonts w:cs="Times New Roman"/>
          <w:b/>
          <w:bCs/>
          <w:sz w:val="22"/>
          <w:szCs w:val="22"/>
          <w:vertAlign w:val="superscript"/>
        </w:rPr>
        <w:t>2</w:t>
      </w:r>
      <w:r w:rsidRPr="001A7960">
        <w:rPr>
          <w:rFonts w:cs="Times New Roman"/>
          <w:b/>
          <w:bCs/>
          <w:sz w:val="22"/>
          <w:szCs w:val="22"/>
        </w:rPr>
        <w:t xml:space="preserve"> szintterületet elérő, megfelelőség-igazolással vagy teljesítménynyilatkozattal rendelkező, több mint 180 napig fennálló és a piacfelügyeleti hatóság hatáskörébe nem tartozó épület építése, ideértve a sátorszerkezetet is,</w:t>
      </w:r>
    </w:p>
    <w:p w:rsidR="00DB103E" w:rsidRPr="001A7960" w:rsidRDefault="00957ECC">
      <w:pPr>
        <w:pStyle w:val="Szvegtrzs"/>
        <w:spacing w:after="0" w:line="240" w:lineRule="auto"/>
        <w:ind w:left="580" w:hanging="560"/>
        <w:jc w:val="both"/>
        <w:rPr>
          <w:rFonts w:cs="Times New Roman"/>
          <w:sz w:val="22"/>
          <w:szCs w:val="22"/>
        </w:rPr>
      </w:pPr>
      <w:r w:rsidRPr="001A7960">
        <w:rPr>
          <w:rFonts w:cs="Times New Roman"/>
          <w:i/>
          <w:iCs/>
          <w:sz w:val="22"/>
          <w:szCs w:val="22"/>
        </w:rPr>
        <w:t>f)</w:t>
      </w:r>
      <w:r w:rsidRPr="001A7960">
        <w:rPr>
          <w:rFonts w:cs="Times New Roman"/>
          <w:sz w:val="22"/>
          <w:szCs w:val="22"/>
        </w:rPr>
        <w:tab/>
      </w:r>
      <w:r w:rsidRPr="001A7960">
        <w:rPr>
          <w:rFonts w:cs="Times New Roman"/>
          <w:b/>
          <w:bCs/>
          <w:sz w:val="22"/>
          <w:szCs w:val="22"/>
        </w:rPr>
        <w:t>a lejárt hatályú építési engedéllyel rendelkező, de használatbavételi engedéllyel vagy használatbavétel tudomásulvételével nem rendelkező épületen – a hőszigetelés kivételével – a külső alaprajzi méretet vagy az építmény beépítési magasságát érintő befejező építési tevékenység, amennyiben annak szintterülete az 500 m</w:t>
      </w:r>
      <w:r w:rsidRPr="001A7960">
        <w:rPr>
          <w:rFonts w:cs="Times New Roman"/>
          <w:b/>
          <w:bCs/>
          <w:sz w:val="22"/>
          <w:szCs w:val="22"/>
          <w:vertAlign w:val="superscript"/>
        </w:rPr>
        <w:t>2</w:t>
      </w:r>
      <w:r w:rsidRPr="001A7960">
        <w:rPr>
          <w:rFonts w:cs="Times New Roman"/>
          <w:b/>
          <w:bCs/>
          <w:sz w:val="22"/>
          <w:szCs w:val="22"/>
        </w:rPr>
        <w:t>-t eléri,</w:t>
      </w:r>
    </w:p>
    <w:p w:rsidR="00DB103E" w:rsidRPr="001A7960" w:rsidRDefault="00957ECC">
      <w:pPr>
        <w:pStyle w:val="Szvegtrzs"/>
        <w:spacing w:after="0" w:line="240" w:lineRule="auto"/>
        <w:ind w:left="580" w:hanging="560"/>
        <w:jc w:val="both"/>
        <w:rPr>
          <w:rFonts w:cs="Times New Roman"/>
          <w:sz w:val="22"/>
          <w:szCs w:val="22"/>
        </w:rPr>
      </w:pPr>
      <w:r w:rsidRPr="001A7960">
        <w:rPr>
          <w:rFonts w:cs="Times New Roman"/>
          <w:i/>
          <w:iCs/>
          <w:sz w:val="22"/>
          <w:szCs w:val="22"/>
        </w:rPr>
        <w:t>g)</w:t>
      </w:r>
      <w:r w:rsidRPr="001A7960">
        <w:rPr>
          <w:rFonts w:cs="Times New Roman"/>
          <w:sz w:val="22"/>
          <w:szCs w:val="22"/>
        </w:rPr>
        <w:tab/>
      </w:r>
      <w:r w:rsidRPr="001A7960">
        <w:rPr>
          <w:rFonts w:cs="Times New Roman"/>
          <w:b/>
          <w:bCs/>
          <w:sz w:val="22"/>
          <w:szCs w:val="22"/>
        </w:rPr>
        <w:t>a hatályos építési engedéllyel rendelkező épület külső alaprajzi méretét, beépítési magasságát, telken belüli elhelyezkedését, vagy szomszédos épülettel határos falát, alapozását vagy tetőszerkezetét megváltoztató építési tevékenység, amennyiben az épület szintterülete az 500 m</w:t>
      </w:r>
      <w:r w:rsidRPr="001A7960">
        <w:rPr>
          <w:rFonts w:cs="Times New Roman"/>
          <w:b/>
          <w:bCs/>
          <w:sz w:val="22"/>
          <w:szCs w:val="22"/>
          <w:vertAlign w:val="superscript"/>
        </w:rPr>
        <w:t>2</w:t>
      </w:r>
      <w:r w:rsidRPr="001A7960">
        <w:rPr>
          <w:rFonts w:cs="Times New Roman"/>
          <w:b/>
          <w:bCs/>
          <w:sz w:val="22"/>
          <w:szCs w:val="22"/>
        </w:rPr>
        <w:t>-t eléri.</w:t>
      </w:r>
    </w:p>
    <w:p w:rsidR="00DB103E" w:rsidRPr="001A7960" w:rsidRDefault="00957ECC">
      <w:pPr>
        <w:pStyle w:val="Szvegtrzs"/>
        <w:spacing w:before="240" w:after="0" w:line="240" w:lineRule="auto"/>
        <w:jc w:val="both"/>
        <w:rPr>
          <w:rFonts w:cs="Times New Roman"/>
          <w:sz w:val="22"/>
          <w:szCs w:val="22"/>
        </w:rPr>
      </w:pPr>
      <w:r w:rsidRPr="001A7960">
        <w:rPr>
          <w:rFonts w:cs="Times New Roman"/>
          <w:sz w:val="22"/>
          <w:szCs w:val="22"/>
        </w:rPr>
        <w:t xml:space="preserve">(3) </w:t>
      </w:r>
      <w:r w:rsidRPr="001A7960">
        <w:rPr>
          <w:rFonts w:cs="Times New Roman"/>
          <w:b/>
          <w:bCs/>
          <w:sz w:val="22"/>
          <w:szCs w:val="22"/>
        </w:rPr>
        <w:t>Településképi véleményezési eljárást kell lefolytatni az egyszerű bejelentés megtétele előtt, az 58. §-ban foglalt helyszíneken a közterületről, vagy más közhasználatú területről látható</w:t>
      </w:r>
    </w:p>
    <w:p w:rsidR="00DB103E" w:rsidRPr="001A7960" w:rsidRDefault="00957ECC">
      <w:pPr>
        <w:pStyle w:val="Szvegtrzs"/>
        <w:spacing w:after="0" w:line="240" w:lineRule="auto"/>
        <w:ind w:left="580" w:hanging="560"/>
        <w:jc w:val="both"/>
        <w:rPr>
          <w:rFonts w:cs="Times New Roman"/>
          <w:sz w:val="22"/>
          <w:szCs w:val="22"/>
        </w:rPr>
      </w:pPr>
      <w:r w:rsidRPr="001A7960">
        <w:rPr>
          <w:rFonts w:cs="Times New Roman"/>
          <w:i/>
          <w:iCs/>
          <w:sz w:val="22"/>
          <w:szCs w:val="22"/>
        </w:rPr>
        <w:t>a)</w:t>
      </w:r>
      <w:r w:rsidRPr="001A7960">
        <w:rPr>
          <w:rFonts w:cs="Times New Roman"/>
          <w:sz w:val="22"/>
          <w:szCs w:val="22"/>
        </w:rPr>
        <w:tab/>
      </w:r>
      <w:r w:rsidRPr="001A7960">
        <w:rPr>
          <w:rFonts w:cs="Times New Roman"/>
          <w:b/>
          <w:bCs/>
          <w:sz w:val="22"/>
          <w:szCs w:val="22"/>
        </w:rPr>
        <w:t>új épület építése esetén, vagy</w:t>
      </w:r>
    </w:p>
    <w:p w:rsidR="00DB103E" w:rsidRPr="001A7960" w:rsidRDefault="00957ECC" w:rsidP="00112416">
      <w:pPr>
        <w:pStyle w:val="Szvegtrzs"/>
        <w:spacing w:after="0" w:line="240" w:lineRule="auto"/>
        <w:ind w:left="580" w:hanging="560"/>
        <w:jc w:val="both"/>
        <w:rPr>
          <w:rFonts w:cs="Times New Roman"/>
          <w:sz w:val="22"/>
          <w:szCs w:val="22"/>
        </w:rPr>
      </w:pPr>
      <w:r w:rsidRPr="001A7960">
        <w:rPr>
          <w:rFonts w:cs="Times New Roman"/>
          <w:i/>
          <w:iCs/>
          <w:sz w:val="22"/>
          <w:szCs w:val="22"/>
        </w:rPr>
        <w:t>b)</w:t>
      </w:r>
      <w:r w:rsidRPr="001A7960">
        <w:rPr>
          <w:rFonts w:cs="Times New Roman"/>
          <w:sz w:val="22"/>
          <w:szCs w:val="22"/>
        </w:rPr>
        <w:tab/>
      </w:r>
      <w:r w:rsidRPr="001A7960">
        <w:rPr>
          <w:rFonts w:cs="Times New Roman"/>
          <w:b/>
          <w:bCs/>
          <w:sz w:val="22"/>
          <w:szCs w:val="22"/>
        </w:rPr>
        <w:t>új épületre vonatkozóan a bejelentett építési tevékenységtől eltérő, és az épület külső alaprajzi méretét vagy beépítési magasságát, vagy telken belüli elhelyezkedését megváltoztató olyan építési tevékenység esetén, amely az utcaképben változást eredményez.</w:t>
      </w:r>
      <w:r w:rsidRPr="001A7960">
        <w:rPr>
          <w:rFonts w:cs="Times New Roman"/>
          <w:sz w:val="22"/>
          <w:szCs w:val="22"/>
        </w:rPr>
        <w:t>”</w:t>
      </w:r>
    </w:p>
    <w:p w:rsidR="00DB103E" w:rsidRPr="001A7960" w:rsidRDefault="00957ECC" w:rsidP="00112416">
      <w:pPr>
        <w:pStyle w:val="Szvegtrzs"/>
        <w:spacing w:before="120" w:after="120" w:line="240" w:lineRule="auto"/>
        <w:jc w:val="center"/>
        <w:rPr>
          <w:rFonts w:cs="Times New Roman"/>
          <w:b/>
          <w:bCs/>
          <w:sz w:val="22"/>
          <w:szCs w:val="22"/>
        </w:rPr>
      </w:pPr>
      <w:r w:rsidRPr="001A7960">
        <w:rPr>
          <w:rFonts w:cs="Times New Roman"/>
          <w:b/>
          <w:bCs/>
          <w:sz w:val="22"/>
          <w:szCs w:val="22"/>
        </w:rPr>
        <w:t>6. §</w:t>
      </w:r>
    </w:p>
    <w:p w:rsidR="00DB103E" w:rsidRPr="001A7960" w:rsidRDefault="00957ECC">
      <w:pPr>
        <w:pStyle w:val="Szvegtrzs"/>
        <w:spacing w:after="0" w:line="240" w:lineRule="auto"/>
        <w:jc w:val="both"/>
        <w:rPr>
          <w:rFonts w:cs="Times New Roman"/>
          <w:sz w:val="22"/>
          <w:szCs w:val="22"/>
        </w:rPr>
      </w:pPr>
      <w:r w:rsidRPr="001A7960">
        <w:rPr>
          <w:rFonts w:cs="Times New Roman"/>
          <w:sz w:val="22"/>
          <w:szCs w:val="22"/>
        </w:rPr>
        <w:t>A Cegléd Város Településkép Védelméről szóló 37/2017. (XII. 21.) önkormányzati rendelet 58. § (1) bekezdése helyébe a következő rendelkezés lép:</w:t>
      </w:r>
    </w:p>
    <w:p w:rsidR="00DB103E" w:rsidRPr="001A7960" w:rsidRDefault="00957ECC" w:rsidP="00112416">
      <w:pPr>
        <w:pStyle w:val="Szvegtrzs"/>
        <w:spacing w:before="120" w:after="0" w:line="240" w:lineRule="auto"/>
        <w:jc w:val="both"/>
        <w:rPr>
          <w:rFonts w:cs="Times New Roman"/>
          <w:sz w:val="22"/>
          <w:szCs w:val="22"/>
        </w:rPr>
      </w:pPr>
      <w:r w:rsidRPr="001A7960">
        <w:rPr>
          <w:rFonts w:cs="Times New Roman"/>
          <w:sz w:val="22"/>
          <w:szCs w:val="22"/>
        </w:rPr>
        <w:t xml:space="preserve">„(1) </w:t>
      </w:r>
      <w:r w:rsidRPr="001A7960">
        <w:rPr>
          <w:rFonts w:cs="Times New Roman"/>
          <w:b/>
          <w:bCs/>
          <w:sz w:val="22"/>
          <w:szCs w:val="22"/>
        </w:rPr>
        <w:t>Az 57. § (1) és (3) bekezdéseiben hivatkozott, településképi véleményezéssel érintett helyszínek meghatározása:</w:t>
      </w:r>
    </w:p>
    <w:p w:rsidR="00DB103E" w:rsidRPr="001A7960" w:rsidRDefault="00957ECC">
      <w:pPr>
        <w:pStyle w:val="Szvegtrzs"/>
        <w:spacing w:after="0" w:line="240" w:lineRule="auto"/>
        <w:ind w:left="580" w:hanging="560"/>
        <w:jc w:val="both"/>
        <w:rPr>
          <w:rFonts w:cs="Times New Roman"/>
          <w:sz w:val="22"/>
          <w:szCs w:val="22"/>
        </w:rPr>
      </w:pPr>
      <w:r w:rsidRPr="001A7960">
        <w:rPr>
          <w:rFonts w:cs="Times New Roman"/>
          <w:i/>
          <w:iCs/>
          <w:sz w:val="22"/>
          <w:szCs w:val="22"/>
        </w:rPr>
        <w:t>a)</w:t>
      </w:r>
      <w:r w:rsidRPr="001A7960">
        <w:rPr>
          <w:rFonts w:cs="Times New Roman"/>
          <w:sz w:val="22"/>
          <w:szCs w:val="22"/>
        </w:rPr>
        <w:tab/>
      </w:r>
      <w:r w:rsidRPr="001A7960">
        <w:rPr>
          <w:rFonts w:cs="Times New Roman"/>
          <w:b/>
          <w:bCs/>
          <w:sz w:val="22"/>
          <w:szCs w:val="22"/>
        </w:rPr>
        <w:t xml:space="preserve">a </w:t>
      </w:r>
      <w:r w:rsidRPr="001A7960">
        <w:rPr>
          <w:rFonts w:cs="Times New Roman"/>
          <w:b/>
          <w:bCs/>
          <w:i/>
          <w:iCs/>
          <w:sz w:val="22"/>
          <w:szCs w:val="22"/>
        </w:rPr>
        <w:t>4. mellékletben</w:t>
      </w:r>
      <w:r w:rsidRPr="001A7960">
        <w:rPr>
          <w:rFonts w:cs="Times New Roman"/>
          <w:b/>
          <w:bCs/>
          <w:sz w:val="22"/>
          <w:szCs w:val="22"/>
        </w:rPr>
        <w:t xml:space="preserve"> felsorolt, Cegléd város településszerkezeti és városképi szempontból kiemelt jelentőségű útvonalai és közterei mentén fekvő ingatlanok, továbbá – ha az érintett útszakasz beépítésre nem szánt területtel határos – a közút területének határától számított 50 m-es sávon belüli terület,</w:t>
      </w:r>
    </w:p>
    <w:p w:rsidR="00DB103E" w:rsidRPr="001A7960" w:rsidRDefault="00957ECC">
      <w:pPr>
        <w:pStyle w:val="Szvegtrzs"/>
        <w:spacing w:after="0" w:line="240" w:lineRule="auto"/>
        <w:ind w:left="580" w:hanging="560"/>
        <w:jc w:val="both"/>
        <w:rPr>
          <w:rFonts w:cs="Times New Roman"/>
          <w:sz w:val="22"/>
          <w:szCs w:val="22"/>
        </w:rPr>
      </w:pPr>
      <w:r w:rsidRPr="001A7960">
        <w:rPr>
          <w:rFonts w:cs="Times New Roman"/>
          <w:i/>
          <w:iCs/>
          <w:sz w:val="22"/>
          <w:szCs w:val="22"/>
        </w:rPr>
        <w:t>b)</w:t>
      </w:r>
      <w:r w:rsidRPr="001A7960">
        <w:rPr>
          <w:rFonts w:cs="Times New Roman"/>
          <w:sz w:val="22"/>
          <w:szCs w:val="22"/>
        </w:rPr>
        <w:tab/>
      </w:r>
      <w:r w:rsidRPr="001A7960">
        <w:rPr>
          <w:rFonts w:cs="Times New Roman"/>
          <w:b/>
          <w:bCs/>
          <w:sz w:val="22"/>
          <w:szCs w:val="22"/>
        </w:rPr>
        <w:t xml:space="preserve">az </w:t>
      </w:r>
      <w:r w:rsidRPr="001A7960">
        <w:rPr>
          <w:rFonts w:cs="Times New Roman"/>
          <w:b/>
          <w:bCs/>
          <w:i/>
          <w:iCs/>
          <w:sz w:val="22"/>
          <w:szCs w:val="22"/>
        </w:rPr>
        <w:t>5. melléklet</w:t>
      </w:r>
      <w:r w:rsidRPr="001A7960">
        <w:rPr>
          <w:rFonts w:cs="Times New Roman"/>
          <w:b/>
          <w:bCs/>
          <w:sz w:val="22"/>
          <w:szCs w:val="22"/>
        </w:rPr>
        <w:t xml:space="preserve"> szerinti térképen ábrázolt, a Széchenyi út – Alszegi út – Déli út – Bajcsy-Zsilinszky út – Felszegi út által határolt területen (a továbbiakban: négyszög-körúton) belül, valamint a határoló utak mentén fekvő ingatlanok,</w:t>
      </w:r>
    </w:p>
    <w:p w:rsidR="00DB103E" w:rsidRPr="001A7960" w:rsidRDefault="00957ECC" w:rsidP="00112416">
      <w:pPr>
        <w:pStyle w:val="Szvegtrzs"/>
        <w:spacing w:after="0" w:line="240" w:lineRule="auto"/>
        <w:ind w:left="580" w:hanging="560"/>
        <w:jc w:val="both"/>
        <w:rPr>
          <w:rFonts w:cs="Times New Roman"/>
          <w:sz w:val="22"/>
          <w:szCs w:val="22"/>
        </w:rPr>
      </w:pPr>
      <w:r w:rsidRPr="001A7960">
        <w:rPr>
          <w:rFonts w:cs="Times New Roman"/>
          <w:i/>
          <w:iCs/>
          <w:sz w:val="22"/>
          <w:szCs w:val="22"/>
        </w:rPr>
        <w:t>c)</w:t>
      </w:r>
      <w:r w:rsidRPr="001A7960">
        <w:rPr>
          <w:rFonts w:cs="Times New Roman"/>
          <w:sz w:val="22"/>
          <w:szCs w:val="22"/>
        </w:rPr>
        <w:tab/>
      </w:r>
      <w:r w:rsidRPr="001A7960">
        <w:rPr>
          <w:rFonts w:cs="Times New Roman"/>
          <w:b/>
          <w:bCs/>
          <w:sz w:val="22"/>
          <w:szCs w:val="22"/>
        </w:rPr>
        <w:t xml:space="preserve">az </w:t>
      </w:r>
      <w:r w:rsidRPr="001A7960">
        <w:rPr>
          <w:rFonts w:cs="Times New Roman"/>
          <w:b/>
          <w:bCs/>
          <w:i/>
          <w:iCs/>
          <w:sz w:val="22"/>
          <w:szCs w:val="22"/>
        </w:rPr>
        <w:t>1. melléklet</w:t>
      </w:r>
      <w:r w:rsidRPr="001A7960">
        <w:rPr>
          <w:rFonts w:cs="Times New Roman"/>
          <w:b/>
          <w:bCs/>
          <w:sz w:val="22"/>
          <w:szCs w:val="22"/>
        </w:rPr>
        <w:t>ben rögzített helyi egyedi védelemmel érintett építmények telkei és az azzal szomszédos ingatlanok.</w:t>
      </w:r>
      <w:r w:rsidRPr="001A7960">
        <w:rPr>
          <w:rFonts w:cs="Times New Roman"/>
          <w:sz w:val="22"/>
          <w:szCs w:val="22"/>
        </w:rPr>
        <w:t>”</w:t>
      </w:r>
    </w:p>
    <w:p w:rsidR="00DB103E" w:rsidRPr="001A7960" w:rsidRDefault="00957ECC" w:rsidP="00112416">
      <w:pPr>
        <w:pStyle w:val="Szvegtrzs"/>
        <w:spacing w:before="120" w:after="120" w:line="240" w:lineRule="auto"/>
        <w:jc w:val="center"/>
        <w:rPr>
          <w:rFonts w:cs="Times New Roman"/>
          <w:b/>
          <w:bCs/>
          <w:sz w:val="22"/>
          <w:szCs w:val="22"/>
        </w:rPr>
      </w:pPr>
      <w:r w:rsidRPr="001A7960">
        <w:rPr>
          <w:rFonts w:cs="Times New Roman"/>
          <w:b/>
          <w:bCs/>
          <w:sz w:val="22"/>
          <w:szCs w:val="22"/>
        </w:rPr>
        <w:t>7. §</w:t>
      </w:r>
    </w:p>
    <w:p w:rsidR="00DB103E" w:rsidRPr="001A7960" w:rsidRDefault="00957ECC">
      <w:pPr>
        <w:pStyle w:val="Szvegtrzs"/>
        <w:spacing w:after="0" w:line="240" w:lineRule="auto"/>
        <w:jc w:val="both"/>
        <w:rPr>
          <w:rFonts w:cs="Times New Roman"/>
          <w:sz w:val="22"/>
          <w:szCs w:val="22"/>
        </w:rPr>
      </w:pPr>
      <w:r w:rsidRPr="001A7960">
        <w:rPr>
          <w:rFonts w:cs="Times New Roman"/>
          <w:sz w:val="22"/>
          <w:szCs w:val="22"/>
        </w:rPr>
        <w:t>A Cegléd Város Településkép Védelméről szóló 37/2017. (XII. 21.) önkormányzati rendelet 59. § (</w:t>
      </w:r>
      <w:proofErr w:type="gramStart"/>
      <w:r w:rsidRPr="001A7960">
        <w:rPr>
          <w:rFonts w:cs="Times New Roman"/>
          <w:sz w:val="22"/>
          <w:szCs w:val="22"/>
        </w:rPr>
        <w:t>2)–</w:t>
      </w:r>
      <w:proofErr w:type="gramEnd"/>
      <w:r w:rsidRPr="001A7960">
        <w:rPr>
          <w:rFonts w:cs="Times New Roman"/>
          <w:sz w:val="22"/>
          <w:szCs w:val="22"/>
        </w:rPr>
        <w:t>(4) bekezdése helyébe a következő rendelkezések lépnek:</w:t>
      </w:r>
    </w:p>
    <w:p w:rsidR="00DB103E" w:rsidRPr="001A7960" w:rsidRDefault="00957ECC">
      <w:pPr>
        <w:pStyle w:val="Szvegtrzs"/>
        <w:spacing w:before="240" w:after="0" w:line="240" w:lineRule="auto"/>
        <w:jc w:val="both"/>
        <w:rPr>
          <w:rFonts w:cs="Times New Roman"/>
          <w:sz w:val="22"/>
          <w:szCs w:val="22"/>
        </w:rPr>
      </w:pPr>
      <w:r w:rsidRPr="001A7960">
        <w:rPr>
          <w:rFonts w:cs="Times New Roman"/>
          <w:sz w:val="22"/>
          <w:szCs w:val="22"/>
        </w:rPr>
        <w:t xml:space="preserve">„(2) </w:t>
      </w:r>
      <w:r w:rsidRPr="001A7960">
        <w:rPr>
          <w:rFonts w:cs="Times New Roman"/>
          <w:b/>
          <w:bCs/>
          <w:sz w:val="22"/>
          <w:szCs w:val="22"/>
        </w:rPr>
        <w:t>A kérelmező a véleményezési eljárás lefolytatásához a véleményezendő építészeti-műszaki dokumentációt, a 7. melléklet szerinti kérelmet és meghatalmazást a Lechner Tudásközpont által üzemeltetett Építésügyi és örökségvédelmi hatósági eljárások elektronikus lefolytatását Támogató Dokumentációs Rendszeren keresztül nyújtja be.</w:t>
      </w:r>
    </w:p>
    <w:p w:rsidR="00DB103E" w:rsidRPr="001A7960" w:rsidRDefault="00957ECC" w:rsidP="00112416">
      <w:pPr>
        <w:pStyle w:val="Szvegtrzs"/>
        <w:spacing w:before="120" w:after="0" w:line="240" w:lineRule="auto"/>
        <w:jc w:val="both"/>
        <w:rPr>
          <w:rFonts w:cs="Times New Roman"/>
          <w:sz w:val="22"/>
          <w:szCs w:val="22"/>
        </w:rPr>
      </w:pPr>
      <w:r w:rsidRPr="001A7960">
        <w:rPr>
          <w:rFonts w:cs="Times New Roman"/>
          <w:sz w:val="22"/>
          <w:szCs w:val="22"/>
        </w:rPr>
        <w:t xml:space="preserve">(3) </w:t>
      </w:r>
      <w:r w:rsidRPr="001A7960">
        <w:rPr>
          <w:rFonts w:cs="Times New Roman"/>
          <w:b/>
          <w:bCs/>
          <w:sz w:val="22"/>
          <w:szCs w:val="22"/>
        </w:rPr>
        <w:t>A polgármester településképi véleményét a helyi építészeti tervtanács – jelen rendeletben foglalt településképi követelmények, valamint a Települési Arculati Kézikönyvben foglalt megállapítások, ajánlások ismeretében kialakított – szakmai álláspontja alapozza meg.</w:t>
      </w:r>
    </w:p>
    <w:p w:rsidR="00DB103E" w:rsidRPr="001A7960" w:rsidRDefault="00957ECC" w:rsidP="00112416">
      <w:pPr>
        <w:pStyle w:val="Szvegtrzs"/>
        <w:spacing w:before="120" w:after="120" w:line="240" w:lineRule="auto"/>
        <w:jc w:val="both"/>
        <w:rPr>
          <w:rFonts w:cs="Times New Roman"/>
          <w:sz w:val="22"/>
          <w:szCs w:val="22"/>
        </w:rPr>
      </w:pPr>
      <w:r w:rsidRPr="001A7960">
        <w:rPr>
          <w:rFonts w:cs="Times New Roman"/>
          <w:sz w:val="22"/>
          <w:szCs w:val="22"/>
        </w:rPr>
        <w:t xml:space="preserve">(4) </w:t>
      </w:r>
      <w:r w:rsidRPr="001A7960">
        <w:rPr>
          <w:rFonts w:cs="Times New Roman"/>
          <w:b/>
          <w:bCs/>
          <w:sz w:val="22"/>
          <w:szCs w:val="22"/>
        </w:rPr>
        <w:t>A településképi véleményhez minden esetben csatolni kell a helyi építészeti tervtanács szakmai álláspontját, és tartalmaznia kell a vélemény részletes indoklását.</w:t>
      </w:r>
      <w:r w:rsidRPr="001A7960">
        <w:rPr>
          <w:rFonts w:cs="Times New Roman"/>
          <w:sz w:val="22"/>
          <w:szCs w:val="22"/>
        </w:rPr>
        <w:t>”</w:t>
      </w:r>
    </w:p>
    <w:p w:rsidR="00DB103E" w:rsidRPr="001A7960" w:rsidRDefault="00957ECC" w:rsidP="00112416">
      <w:pPr>
        <w:pStyle w:val="Szvegtrzs"/>
        <w:spacing w:before="240" w:after="120" w:line="240" w:lineRule="auto"/>
        <w:jc w:val="center"/>
        <w:rPr>
          <w:rFonts w:cs="Times New Roman"/>
          <w:b/>
          <w:bCs/>
          <w:sz w:val="22"/>
          <w:szCs w:val="22"/>
        </w:rPr>
      </w:pPr>
      <w:r w:rsidRPr="001A7960">
        <w:rPr>
          <w:rFonts w:cs="Times New Roman"/>
          <w:b/>
          <w:bCs/>
          <w:sz w:val="22"/>
          <w:szCs w:val="22"/>
        </w:rPr>
        <w:t>8. §</w:t>
      </w:r>
    </w:p>
    <w:p w:rsidR="00DB103E" w:rsidRPr="001A7960" w:rsidRDefault="00957ECC">
      <w:pPr>
        <w:pStyle w:val="Szvegtrzs"/>
        <w:spacing w:after="0" w:line="240" w:lineRule="auto"/>
        <w:jc w:val="both"/>
        <w:rPr>
          <w:rFonts w:cs="Times New Roman"/>
          <w:sz w:val="22"/>
          <w:szCs w:val="22"/>
        </w:rPr>
      </w:pPr>
      <w:r w:rsidRPr="001A7960">
        <w:rPr>
          <w:rFonts w:cs="Times New Roman"/>
          <w:sz w:val="22"/>
          <w:szCs w:val="22"/>
        </w:rPr>
        <w:t>A Cegléd Város Településkép Védelméről szóló 37/2017. (XII. 21.) önkormányzati rendelet 60. § (2) bekezdése helyébe a következő rendelkezés lép:</w:t>
      </w:r>
    </w:p>
    <w:p w:rsidR="00DB103E" w:rsidRPr="001A7960" w:rsidRDefault="00957ECC" w:rsidP="00112416">
      <w:pPr>
        <w:pStyle w:val="Szvegtrzs"/>
        <w:spacing w:before="120" w:after="0" w:line="240" w:lineRule="auto"/>
        <w:jc w:val="both"/>
        <w:rPr>
          <w:rFonts w:cs="Times New Roman"/>
          <w:sz w:val="22"/>
          <w:szCs w:val="22"/>
        </w:rPr>
      </w:pPr>
      <w:r w:rsidRPr="001A7960">
        <w:rPr>
          <w:rFonts w:cs="Times New Roman"/>
          <w:sz w:val="22"/>
          <w:szCs w:val="22"/>
        </w:rPr>
        <w:t xml:space="preserve">„(2) </w:t>
      </w:r>
      <w:r w:rsidRPr="001A7960">
        <w:rPr>
          <w:rFonts w:cs="Times New Roman"/>
          <w:b/>
          <w:bCs/>
          <w:sz w:val="22"/>
          <w:szCs w:val="22"/>
        </w:rPr>
        <w:t xml:space="preserve">A tervdokumentáció tartalmát az önkormányzati </w:t>
      </w:r>
      <w:proofErr w:type="spellStart"/>
      <w:r w:rsidRPr="001A7960">
        <w:rPr>
          <w:rFonts w:cs="Times New Roman"/>
          <w:b/>
          <w:bCs/>
          <w:sz w:val="22"/>
          <w:szCs w:val="22"/>
        </w:rPr>
        <w:t>főépítész</w:t>
      </w:r>
      <w:proofErr w:type="spellEnd"/>
      <w:r w:rsidRPr="001A7960">
        <w:rPr>
          <w:rFonts w:cs="Times New Roman"/>
          <w:b/>
          <w:bCs/>
          <w:sz w:val="22"/>
          <w:szCs w:val="22"/>
        </w:rPr>
        <w:t xml:space="preserve"> ellenőrzi. Amennyiben a benyújtott építészeti-műszaki tervdokumentáció nem felel meg a véleményezéshez szükséges tartalmi </w:t>
      </w:r>
      <w:r w:rsidRPr="001A7960">
        <w:rPr>
          <w:rFonts w:cs="Times New Roman"/>
          <w:b/>
          <w:bCs/>
          <w:sz w:val="22"/>
          <w:szCs w:val="22"/>
        </w:rPr>
        <w:lastRenderedPageBreak/>
        <w:t xml:space="preserve">követelményeknek, a </w:t>
      </w:r>
      <w:proofErr w:type="spellStart"/>
      <w:r w:rsidRPr="001A7960">
        <w:rPr>
          <w:rFonts w:cs="Times New Roman"/>
          <w:b/>
          <w:bCs/>
          <w:sz w:val="22"/>
          <w:szCs w:val="22"/>
        </w:rPr>
        <w:t>főépítész</w:t>
      </w:r>
      <w:proofErr w:type="spellEnd"/>
      <w:r w:rsidRPr="001A7960">
        <w:rPr>
          <w:rFonts w:cs="Times New Roman"/>
          <w:b/>
          <w:bCs/>
          <w:sz w:val="22"/>
          <w:szCs w:val="22"/>
        </w:rPr>
        <w:t xml:space="preserve"> javaslata alapján a polgármester, legfeljebb 15 nap határidő biztosításával, hiánypótlásra szólítja fel a kérelmezőt.</w:t>
      </w:r>
      <w:r w:rsidRPr="001A7960">
        <w:rPr>
          <w:rFonts w:cs="Times New Roman"/>
          <w:sz w:val="22"/>
          <w:szCs w:val="22"/>
        </w:rPr>
        <w:t>”</w:t>
      </w:r>
    </w:p>
    <w:p w:rsidR="00DB103E" w:rsidRPr="001A7960" w:rsidRDefault="00957ECC" w:rsidP="00112416">
      <w:pPr>
        <w:pStyle w:val="Szvegtrzs"/>
        <w:spacing w:before="240" w:after="120" w:line="240" w:lineRule="auto"/>
        <w:jc w:val="center"/>
        <w:rPr>
          <w:rFonts w:cs="Times New Roman"/>
          <w:b/>
          <w:bCs/>
          <w:sz w:val="22"/>
          <w:szCs w:val="22"/>
        </w:rPr>
      </w:pPr>
      <w:r w:rsidRPr="001A7960">
        <w:rPr>
          <w:rFonts w:cs="Times New Roman"/>
          <w:b/>
          <w:bCs/>
          <w:sz w:val="22"/>
          <w:szCs w:val="22"/>
        </w:rPr>
        <w:t>9. §</w:t>
      </w:r>
    </w:p>
    <w:p w:rsidR="00DB103E" w:rsidRPr="001A7960" w:rsidRDefault="00957ECC">
      <w:pPr>
        <w:pStyle w:val="Szvegtrzs"/>
        <w:spacing w:after="0" w:line="240" w:lineRule="auto"/>
        <w:jc w:val="both"/>
        <w:rPr>
          <w:rFonts w:cs="Times New Roman"/>
          <w:sz w:val="22"/>
          <w:szCs w:val="22"/>
        </w:rPr>
      </w:pPr>
      <w:r w:rsidRPr="001A7960">
        <w:rPr>
          <w:rFonts w:cs="Times New Roman"/>
          <w:sz w:val="22"/>
          <w:szCs w:val="22"/>
        </w:rPr>
        <w:t>A Cegléd Város Településkép Védelméről szóló 37/2017. (XII. 21.) önkormányzati rendelet 61. § (5) bekezdése helyébe a következő rendelkezés lép:</w:t>
      </w:r>
    </w:p>
    <w:p w:rsidR="00DB103E" w:rsidRPr="001A7960" w:rsidRDefault="00957ECC" w:rsidP="00112416">
      <w:pPr>
        <w:pStyle w:val="Szvegtrzs"/>
        <w:spacing w:before="120" w:after="0" w:line="240" w:lineRule="auto"/>
        <w:jc w:val="both"/>
        <w:rPr>
          <w:rFonts w:cs="Times New Roman"/>
          <w:sz w:val="22"/>
          <w:szCs w:val="22"/>
        </w:rPr>
      </w:pPr>
      <w:r w:rsidRPr="001A7960">
        <w:rPr>
          <w:rFonts w:cs="Times New Roman"/>
          <w:sz w:val="22"/>
          <w:szCs w:val="22"/>
        </w:rPr>
        <w:t xml:space="preserve">„(5) </w:t>
      </w:r>
      <w:r w:rsidRPr="001A7960">
        <w:rPr>
          <w:rFonts w:cs="Times New Roman"/>
          <w:b/>
          <w:bCs/>
          <w:sz w:val="22"/>
          <w:szCs w:val="22"/>
        </w:rPr>
        <w:t>Az (1) bekezdésben rögzített</w:t>
      </w:r>
      <w:r w:rsidRPr="001A7960">
        <w:rPr>
          <w:rFonts w:cs="Times New Roman"/>
          <w:sz w:val="22"/>
          <w:szCs w:val="22"/>
        </w:rPr>
        <w:t xml:space="preserve"> </w:t>
      </w:r>
      <w:r w:rsidRPr="001A7960">
        <w:rPr>
          <w:rFonts w:cs="Times New Roman"/>
          <w:b/>
          <w:bCs/>
          <w:sz w:val="22"/>
          <w:szCs w:val="22"/>
        </w:rPr>
        <w:t>általános, valamint a (2)-(4) bekezdésben felsorolt részletes szempontokat a tervtanácsi véleményezés során egyaránt figyelembe kell venni.</w:t>
      </w:r>
      <w:r w:rsidRPr="001A7960">
        <w:rPr>
          <w:rFonts w:cs="Times New Roman"/>
          <w:sz w:val="22"/>
          <w:szCs w:val="22"/>
        </w:rPr>
        <w:t>”</w:t>
      </w:r>
    </w:p>
    <w:p w:rsidR="00DB103E" w:rsidRPr="001A7960" w:rsidRDefault="00957ECC" w:rsidP="00112416">
      <w:pPr>
        <w:pStyle w:val="Szvegtrzs"/>
        <w:spacing w:before="240" w:after="120" w:line="240" w:lineRule="auto"/>
        <w:jc w:val="center"/>
        <w:rPr>
          <w:rFonts w:cs="Times New Roman"/>
          <w:b/>
          <w:bCs/>
          <w:sz w:val="22"/>
          <w:szCs w:val="22"/>
        </w:rPr>
      </w:pPr>
      <w:r w:rsidRPr="001A7960">
        <w:rPr>
          <w:rFonts w:cs="Times New Roman"/>
          <w:b/>
          <w:bCs/>
          <w:sz w:val="22"/>
          <w:szCs w:val="22"/>
        </w:rPr>
        <w:t>10. §</w:t>
      </w:r>
    </w:p>
    <w:p w:rsidR="00DB103E" w:rsidRPr="001A7960" w:rsidRDefault="00957ECC">
      <w:pPr>
        <w:pStyle w:val="Szvegtrzs"/>
        <w:spacing w:after="0" w:line="240" w:lineRule="auto"/>
        <w:jc w:val="both"/>
        <w:rPr>
          <w:rFonts w:cs="Times New Roman"/>
          <w:sz w:val="22"/>
          <w:szCs w:val="22"/>
        </w:rPr>
      </w:pPr>
      <w:r w:rsidRPr="001A7960">
        <w:rPr>
          <w:rFonts w:cs="Times New Roman"/>
          <w:sz w:val="22"/>
          <w:szCs w:val="22"/>
        </w:rPr>
        <w:t>A Cegléd Város Településkép Védelméről szóló 37/2017. (XII. 21.) önkormányzati rendelet 26. alcím címe helyébe a következő rendelkezés lép:</w:t>
      </w:r>
    </w:p>
    <w:p w:rsidR="00DB103E" w:rsidRPr="001A7960" w:rsidRDefault="00957ECC" w:rsidP="00112416">
      <w:pPr>
        <w:pStyle w:val="Szvegtrzs"/>
        <w:spacing w:before="120" w:after="0" w:line="240" w:lineRule="auto"/>
        <w:jc w:val="center"/>
        <w:rPr>
          <w:rFonts w:cs="Times New Roman"/>
          <w:b/>
          <w:bCs/>
          <w:sz w:val="22"/>
          <w:szCs w:val="22"/>
        </w:rPr>
      </w:pPr>
      <w:r w:rsidRPr="001A7960">
        <w:rPr>
          <w:rFonts w:cs="Times New Roman"/>
          <w:b/>
          <w:bCs/>
          <w:sz w:val="22"/>
          <w:szCs w:val="22"/>
        </w:rPr>
        <w:t>„26. A bejelentési eljárással érintett építési tevéken</w:t>
      </w:r>
      <w:r w:rsidR="00112416" w:rsidRPr="001A7960">
        <w:rPr>
          <w:rFonts w:cs="Times New Roman"/>
          <w:b/>
          <w:bCs/>
          <w:sz w:val="22"/>
          <w:szCs w:val="22"/>
        </w:rPr>
        <w:t>y</w:t>
      </w:r>
      <w:r w:rsidRPr="001A7960">
        <w:rPr>
          <w:rFonts w:cs="Times New Roman"/>
          <w:b/>
          <w:bCs/>
          <w:sz w:val="22"/>
          <w:szCs w:val="22"/>
        </w:rPr>
        <w:t>ségek, elhelyezések, területhasználatok rendeltetésváltozások köre”</w:t>
      </w:r>
    </w:p>
    <w:p w:rsidR="00DB103E" w:rsidRPr="001A7960" w:rsidRDefault="00957ECC" w:rsidP="00112416">
      <w:pPr>
        <w:pStyle w:val="Szvegtrzs"/>
        <w:spacing w:before="120" w:after="120" w:line="240" w:lineRule="auto"/>
        <w:jc w:val="center"/>
        <w:rPr>
          <w:rFonts w:cs="Times New Roman"/>
          <w:b/>
          <w:bCs/>
          <w:sz w:val="22"/>
          <w:szCs w:val="22"/>
        </w:rPr>
      </w:pPr>
      <w:r w:rsidRPr="001A7960">
        <w:rPr>
          <w:rFonts w:cs="Times New Roman"/>
          <w:b/>
          <w:bCs/>
          <w:sz w:val="22"/>
          <w:szCs w:val="22"/>
        </w:rPr>
        <w:t>11. §</w:t>
      </w:r>
    </w:p>
    <w:p w:rsidR="00DB103E" w:rsidRPr="001A7960" w:rsidRDefault="00957ECC">
      <w:pPr>
        <w:pStyle w:val="Szvegtrzs"/>
        <w:spacing w:after="0" w:line="240" w:lineRule="auto"/>
        <w:jc w:val="both"/>
        <w:rPr>
          <w:rFonts w:cs="Times New Roman"/>
          <w:sz w:val="22"/>
          <w:szCs w:val="22"/>
        </w:rPr>
      </w:pPr>
      <w:r w:rsidRPr="001A7960">
        <w:rPr>
          <w:rFonts w:cs="Times New Roman"/>
          <w:sz w:val="22"/>
          <w:szCs w:val="22"/>
        </w:rPr>
        <w:t>A Cegléd Város Településkép Védelméről szóló 37/2017. (XII. 21.) önkormányzati rendelet 62. §-a helyébe a következő rendelkezés lép:</w:t>
      </w:r>
    </w:p>
    <w:p w:rsidR="00DB103E" w:rsidRPr="001A7960" w:rsidRDefault="00957ECC" w:rsidP="00112416">
      <w:pPr>
        <w:pStyle w:val="Szvegtrzs"/>
        <w:spacing w:before="120" w:after="120" w:line="240" w:lineRule="auto"/>
        <w:jc w:val="center"/>
        <w:rPr>
          <w:rFonts w:cs="Times New Roman"/>
          <w:b/>
          <w:bCs/>
          <w:sz w:val="22"/>
          <w:szCs w:val="22"/>
        </w:rPr>
      </w:pPr>
      <w:r w:rsidRPr="001A7960">
        <w:rPr>
          <w:rFonts w:cs="Times New Roman"/>
          <w:b/>
          <w:bCs/>
          <w:sz w:val="22"/>
          <w:szCs w:val="22"/>
        </w:rPr>
        <w:t>„62. §</w:t>
      </w:r>
    </w:p>
    <w:p w:rsidR="00DB103E" w:rsidRPr="001A7960" w:rsidRDefault="00957ECC">
      <w:pPr>
        <w:pStyle w:val="Szvegtrzs"/>
        <w:spacing w:after="0" w:line="240" w:lineRule="auto"/>
        <w:jc w:val="both"/>
        <w:rPr>
          <w:rFonts w:cs="Times New Roman"/>
          <w:sz w:val="22"/>
          <w:szCs w:val="22"/>
        </w:rPr>
      </w:pPr>
      <w:r w:rsidRPr="001A7960">
        <w:rPr>
          <w:rFonts w:cs="Times New Roman"/>
          <w:sz w:val="22"/>
          <w:szCs w:val="22"/>
        </w:rPr>
        <w:t xml:space="preserve">(1) Településképi bejelentési eljárást (a továbbiakban: bejelentési eljárás) kell lefolytatni az építésügyi hatósági engedélyhez, egyszerű bejelentéshez, örökségvédelmi engedélyhez vagy örökségvédelmi bejelentéshez nem kötött, és a </w:t>
      </w:r>
      <w:proofErr w:type="spellStart"/>
      <w:r w:rsidRPr="001A7960">
        <w:rPr>
          <w:rFonts w:cs="Times New Roman"/>
          <w:sz w:val="22"/>
          <w:szCs w:val="22"/>
        </w:rPr>
        <w:t>Méptv</w:t>
      </w:r>
      <w:proofErr w:type="spellEnd"/>
      <w:r w:rsidRPr="001A7960">
        <w:rPr>
          <w:rFonts w:cs="Times New Roman"/>
          <w:sz w:val="22"/>
          <w:szCs w:val="22"/>
        </w:rPr>
        <w:t>. 33. alcímének hatálya alá sem tartozó építményeket érintő rendeltetésmódosítás – így az önálló rendeltetési egység rendeltetésének módosítása vagy az építmény rendeltetési egységei számának megváltoztatása (továbbiakban együtt: rendeltetésváltozás) – esetén, Cegléd város teljes közigazgatási területén belül.</w:t>
      </w:r>
    </w:p>
    <w:p w:rsidR="00DB103E" w:rsidRPr="001A7960" w:rsidRDefault="00957ECC">
      <w:pPr>
        <w:pStyle w:val="Szvegtrzs"/>
        <w:spacing w:before="240" w:after="0" w:line="240" w:lineRule="auto"/>
        <w:jc w:val="both"/>
        <w:rPr>
          <w:rFonts w:cs="Times New Roman"/>
          <w:sz w:val="22"/>
          <w:szCs w:val="22"/>
        </w:rPr>
      </w:pPr>
      <w:r w:rsidRPr="001A7960">
        <w:rPr>
          <w:rFonts w:cs="Times New Roman"/>
          <w:sz w:val="22"/>
          <w:szCs w:val="22"/>
        </w:rPr>
        <w:t>(2) Bejelentési eljárást kell lefolytatni az építésügyi hatósági engedélyhez, egyszerű bejelentéshez, örökségvédelmi engedélyhez vagy örökségvédelmi bejelentéshez nem kötött és a 63. §-ban szereplő helyszíneken megvalósuló alábbi tevékenységek megkezdése előtt:</w:t>
      </w:r>
    </w:p>
    <w:p w:rsidR="00DB103E" w:rsidRPr="001A7960" w:rsidRDefault="00957ECC">
      <w:pPr>
        <w:pStyle w:val="Szvegtrzs"/>
        <w:spacing w:after="0" w:line="240" w:lineRule="auto"/>
        <w:ind w:left="580" w:hanging="560"/>
        <w:jc w:val="both"/>
        <w:rPr>
          <w:rFonts w:cs="Times New Roman"/>
          <w:sz w:val="22"/>
          <w:szCs w:val="22"/>
        </w:rPr>
      </w:pPr>
      <w:r w:rsidRPr="001A7960">
        <w:rPr>
          <w:rFonts w:cs="Times New Roman"/>
          <w:i/>
          <w:iCs/>
          <w:sz w:val="22"/>
          <w:szCs w:val="22"/>
        </w:rPr>
        <w:t>1.</w:t>
      </w:r>
      <w:r w:rsidRPr="001A7960">
        <w:rPr>
          <w:rFonts w:cs="Times New Roman"/>
          <w:sz w:val="22"/>
          <w:szCs w:val="22"/>
        </w:rPr>
        <w:tab/>
        <w:t>Építmény átalakítása, felújítása, helyreállítása, korszerűsítése, homlokzatának megváltoztatása, ha az az utcaképben változást eredményez, kivéve zártsorú vagy ikres beépítésű épület esetén, ha e tevékenységek a csatlakozó épület alapozását vagy tartószerkezetét is érintik.</w:t>
      </w:r>
    </w:p>
    <w:p w:rsidR="00DB103E" w:rsidRPr="001A7960" w:rsidRDefault="00957ECC">
      <w:pPr>
        <w:pStyle w:val="Szvegtrzs"/>
        <w:spacing w:after="0" w:line="240" w:lineRule="auto"/>
        <w:ind w:left="580" w:hanging="560"/>
        <w:jc w:val="both"/>
        <w:rPr>
          <w:rFonts w:cs="Times New Roman"/>
          <w:sz w:val="22"/>
          <w:szCs w:val="22"/>
        </w:rPr>
      </w:pPr>
      <w:r w:rsidRPr="001A7960">
        <w:rPr>
          <w:rFonts w:cs="Times New Roman"/>
          <w:i/>
          <w:iCs/>
          <w:sz w:val="22"/>
          <w:szCs w:val="22"/>
        </w:rPr>
        <w:t>2.</w:t>
      </w:r>
      <w:r w:rsidRPr="001A7960">
        <w:rPr>
          <w:rFonts w:cs="Times New Roman"/>
          <w:sz w:val="22"/>
          <w:szCs w:val="22"/>
        </w:rPr>
        <w:tab/>
        <w:t>Helyi egyedi védelemmel érintett építmény átalakítása, felújítása, helyreállítása, korszerűsítése, homlokzatának megváltoztatása, kivéve zártsorú vagy ikres beépítésű épület esetén, ha e tevékenységek a csatlakozó épület alapozását vagy tartószerkezetét is érintik.</w:t>
      </w:r>
    </w:p>
    <w:p w:rsidR="00DB103E" w:rsidRPr="001A7960" w:rsidRDefault="00957ECC">
      <w:pPr>
        <w:pStyle w:val="Szvegtrzs"/>
        <w:spacing w:after="0" w:line="240" w:lineRule="auto"/>
        <w:ind w:left="580" w:hanging="560"/>
        <w:jc w:val="both"/>
        <w:rPr>
          <w:rFonts w:cs="Times New Roman"/>
          <w:sz w:val="22"/>
          <w:szCs w:val="22"/>
        </w:rPr>
      </w:pPr>
      <w:r w:rsidRPr="001A7960">
        <w:rPr>
          <w:rFonts w:cs="Times New Roman"/>
          <w:i/>
          <w:iCs/>
          <w:sz w:val="22"/>
          <w:szCs w:val="22"/>
        </w:rPr>
        <w:t>3.</w:t>
      </w:r>
      <w:r w:rsidRPr="001A7960">
        <w:rPr>
          <w:rFonts w:cs="Times New Roman"/>
          <w:sz w:val="22"/>
          <w:szCs w:val="22"/>
        </w:rPr>
        <w:tab/>
        <w:t>Meglévő építmény kizárólag külső alaprajzi méretét érintő, hasznos alapterületet nem növelő bővítése.</w:t>
      </w:r>
    </w:p>
    <w:p w:rsidR="00DB103E" w:rsidRPr="001A7960" w:rsidRDefault="00957ECC">
      <w:pPr>
        <w:pStyle w:val="Szvegtrzs"/>
        <w:spacing w:after="0" w:line="240" w:lineRule="auto"/>
        <w:ind w:left="580" w:hanging="560"/>
        <w:jc w:val="both"/>
        <w:rPr>
          <w:rFonts w:cs="Times New Roman"/>
          <w:sz w:val="22"/>
          <w:szCs w:val="22"/>
        </w:rPr>
      </w:pPr>
      <w:r w:rsidRPr="001A7960">
        <w:rPr>
          <w:rFonts w:cs="Times New Roman"/>
          <w:i/>
          <w:iCs/>
          <w:sz w:val="22"/>
          <w:szCs w:val="22"/>
        </w:rPr>
        <w:t>4.</w:t>
      </w:r>
      <w:r w:rsidRPr="001A7960">
        <w:rPr>
          <w:rFonts w:cs="Times New Roman"/>
          <w:sz w:val="22"/>
          <w:szCs w:val="22"/>
        </w:rPr>
        <w:tab/>
        <w:t>Meglévő építmény utólagos hőszigetelése, homlokzati nyílászáró cseréje, a homlokzatfelület színezése, a homlokzat felületképzésének megváltoztatása.</w:t>
      </w:r>
    </w:p>
    <w:p w:rsidR="00DB103E" w:rsidRPr="001A7960" w:rsidRDefault="00957ECC">
      <w:pPr>
        <w:pStyle w:val="Szvegtrzs"/>
        <w:spacing w:after="0" w:line="240" w:lineRule="auto"/>
        <w:ind w:left="580" w:hanging="560"/>
        <w:jc w:val="both"/>
        <w:rPr>
          <w:rFonts w:cs="Times New Roman"/>
          <w:sz w:val="22"/>
          <w:szCs w:val="22"/>
        </w:rPr>
      </w:pPr>
      <w:r w:rsidRPr="001A7960">
        <w:rPr>
          <w:rFonts w:cs="Times New Roman"/>
          <w:i/>
          <w:iCs/>
          <w:sz w:val="22"/>
          <w:szCs w:val="22"/>
        </w:rPr>
        <w:t>5.</w:t>
      </w:r>
      <w:r w:rsidRPr="001A7960">
        <w:rPr>
          <w:rFonts w:cs="Times New Roman"/>
          <w:sz w:val="22"/>
          <w:szCs w:val="22"/>
        </w:rPr>
        <w:tab/>
        <w:t>Új, 6,0 méter magasságot meg nem haladó, épített égéstermék-elvezető építése vagy az épített égéstermék-elvető 6,0 méter magasságig történő bővítése.</w:t>
      </w:r>
    </w:p>
    <w:p w:rsidR="00DB103E" w:rsidRPr="001A7960" w:rsidRDefault="00957ECC">
      <w:pPr>
        <w:pStyle w:val="Szvegtrzs"/>
        <w:spacing w:after="0" w:line="240" w:lineRule="auto"/>
        <w:ind w:left="580" w:hanging="560"/>
        <w:jc w:val="both"/>
        <w:rPr>
          <w:rFonts w:cs="Times New Roman"/>
          <w:sz w:val="22"/>
          <w:szCs w:val="22"/>
        </w:rPr>
      </w:pPr>
      <w:r w:rsidRPr="001A7960">
        <w:rPr>
          <w:rFonts w:cs="Times New Roman"/>
          <w:i/>
          <w:iCs/>
          <w:sz w:val="22"/>
          <w:szCs w:val="22"/>
        </w:rPr>
        <w:t>6.</w:t>
      </w:r>
      <w:r w:rsidRPr="001A7960">
        <w:rPr>
          <w:rFonts w:cs="Times New Roman"/>
          <w:sz w:val="22"/>
          <w:szCs w:val="22"/>
        </w:rPr>
        <w:tab/>
        <w:t>Kizárólag az épület homlokzatához illesztett előtető, védőtető, ernyőszerkezet építése, elhelyezése.</w:t>
      </w:r>
    </w:p>
    <w:p w:rsidR="00DB103E" w:rsidRPr="001A7960" w:rsidRDefault="00957ECC">
      <w:pPr>
        <w:pStyle w:val="Szvegtrzs"/>
        <w:spacing w:after="0" w:line="240" w:lineRule="auto"/>
        <w:ind w:left="580" w:hanging="560"/>
        <w:jc w:val="both"/>
        <w:rPr>
          <w:rFonts w:cs="Times New Roman"/>
          <w:sz w:val="22"/>
          <w:szCs w:val="22"/>
        </w:rPr>
      </w:pPr>
      <w:r w:rsidRPr="001A7960">
        <w:rPr>
          <w:rFonts w:cs="Times New Roman"/>
          <w:i/>
          <w:iCs/>
          <w:sz w:val="22"/>
          <w:szCs w:val="22"/>
        </w:rPr>
        <w:t>7.</w:t>
      </w:r>
      <w:r w:rsidRPr="001A7960">
        <w:rPr>
          <w:rFonts w:cs="Times New Roman"/>
          <w:sz w:val="22"/>
          <w:szCs w:val="22"/>
        </w:rPr>
        <w:tab/>
        <w:t xml:space="preserve">Épület homlokzatára rögzített </w:t>
      </w:r>
      <w:proofErr w:type="gramStart"/>
      <w:r w:rsidRPr="001A7960">
        <w:rPr>
          <w:rFonts w:cs="Times New Roman"/>
          <w:sz w:val="22"/>
          <w:szCs w:val="22"/>
        </w:rPr>
        <w:t>cégér,</w:t>
      </w:r>
      <w:proofErr w:type="gramEnd"/>
      <w:r w:rsidRPr="001A7960">
        <w:rPr>
          <w:rFonts w:cs="Times New Roman"/>
          <w:sz w:val="22"/>
          <w:szCs w:val="22"/>
        </w:rPr>
        <w:t xml:space="preserve"> és 1,0 m2-t meghaladó felületű üzlet- vagy cégjelzés elhelyezése esetén.</w:t>
      </w:r>
    </w:p>
    <w:p w:rsidR="00DB103E" w:rsidRPr="001A7960" w:rsidRDefault="00957ECC">
      <w:pPr>
        <w:pStyle w:val="Szvegtrzs"/>
        <w:spacing w:after="0" w:line="240" w:lineRule="auto"/>
        <w:ind w:left="580" w:hanging="560"/>
        <w:jc w:val="both"/>
        <w:rPr>
          <w:rFonts w:cs="Times New Roman"/>
          <w:sz w:val="22"/>
          <w:szCs w:val="22"/>
        </w:rPr>
      </w:pPr>
      <w:r w:rsidRPr="001A7960">
        <w:rPr>
          <w:rFonts w:cs="Times New Roman"/>
          <w:i/>
          <w:iCs/>
          <w:sz w:val="22"/>
          <w:szCs w:val="22"/>
        </w:rPr>
        <w:t>8.</w:t>
      </w:r>
      <w:r w:rsidRPr="001A7960">
        <w:rPr>
          <w:rFonts w:cs="Times New Roman"/>
          <w:sz w:val="22"/>
          <w:szCs w:val="22"/>
        </w:rPr>
        <w:tab/>
        <w:t>Új épület építése, meglévő épület bővítése, ha az építési tevékenység elvégzése után annak mérete a 35 m2 összes hasznos alapterületet és a 4,5 méteres gerincmagasságot, lapostetős épület esetén a 3,5 méteres párkánymagasságot nem haladja meg.</w:t>
      </w:r>
    </w:p>
    <w:p w:rsidR="00DB103E" w:rsidRPr="001A7960" w:rsidRDefault="00957ECC">
      <w:pPr>
        <w:pStyle w:val="Szvegtrzs"/>
        <w:spacing w:after="0" w:line="240" w:lineRule="auto"/>
        <w:ind w:left="580" w:hanging="560"/>
        <w:jc w:val="both"/>
        <w:rPr>
          <w:rFonts w:cs="Times New Roman"/>
          <w:sz w:val="22"/>
          <w:szCs w:val="22"/>
        </w:rPr>
      </w:pPr>
      <w:r w:rsidRPr="001A7960">
        <w:rPr>
          <w:rFonts w:cs="Times New Roman"/>
          <w:i/>
          <w:iCs/>
          <w:sz w:val="22"/>
          <w:szCs w:val="22"/>
        </w:rPr>
        <w:t>9.</w:t>
      </w:r>
      <w:r w:rsidRPr="001A7960">
        <w:rPr>
          <w:rFonts w:cs="Times New Roman"/>
          <w:sz w:val="22"/>
          <w:szCs w:val="22"/>
        </w:rPr>
        <w:tab/>
        <w:t>Szobor, emlékmű, kereszt, emlékjel építése, elhelyezése esetén, ha annak a talapzatával együtt mért magassága nem haladja meg a 6,0 m-t,</w:t>
      </w:r>
    </w:p>
    <w:p w:rsidR="00DB103E" w:rsidRPr="001A7960" w:rsidRDefault="00957ECC">
      <w:pPr>
        <w:pStyle w:val="Szvegtrzs"/>
        <w:spacing w:after="0" w:line="240" w:lineRule="auto"/>
        <w:ind w:left="580" w:hanging="560"/>
        <w:jc w:val="both"/>
        <w:rPr>
          <w:rFonts w:cs="Times New Roman"/>
          <w:sz w:val="22"/>
          <w:szCs w:val="22"/>
        </w:rPr>
      </w:pPr>
      <w:r w:rsidRPr="001A7960">
        <w:rPr>
          <w:rFonts w:cs="Times New Roman"/>
          <w:i/>
          <w:iCs/>
          <w:sz w:val="22"/>
          <w:szCs w:val="22"/>
        </w:rPr>
        <w:t>10.</w:t>
      </w:r>
      <w:r w:rsidRPr="001A7960">
        <w:rPr>
          <w:rFonts w:cs="Times New Roman"/>
          <w:sz w:val="22"/>
          <w:szCs w:val="22"/>
        </w:rPr>
        <w:tab/>
        <w:t>Emlékfal építése.</w:t>
      </w:r>
    </w:p>
    <w:p w:rsidR="00DB103E" w:rsidRPr="001A7960" w:rsidRDefault="00957ECC">
      <w:pPr>
        <w:pStyle w:val="Szvegtrzs"/>
        <w:spacing w:after="0" w:line="240" w:lineRule="auto"/>
        <w:ind w:left="580" w:hanging="560"/>
        <w:jc w:val="both"/>
        <w:rPr>
          <w:rFonts w:cs="Times New Roman"/>
          <w:sz w:val="22"/>
          <w:szCs w:val="22"/>
        </w:rPr>
      </w:pPr>
      <w:r w:rsidRPr="001A7960">
        <w:rPr>
          <w:rFonts w:cs="Times New Roman"/>
          <w:i/>
          <w:iCs/>
          <w:sz w:val="22"/>
          <w:szCs w:val="22"/>
        </w:rPr>
        <w:t>11.</w:t>
      </w:r>
      <w:r w:rsidRPr="001A7960">
        <w:rPr>
          <w:rFonts w:cs="Times New Roman"/>
          <w:sz w:val="22"/>
          <w:szCs w:val="22"/>
        </w:rPr>
        <w:tab/>
        <w:t>Közterületi kerítés építése, bővítése.</w:t>
      </w:r>
    </w:p>
    <w:p w:rsidR="00877D91" w:rsidRDefault="00957ECC" w:rsidP="00877D91">
      <w:pPr>
        <w:pStyle w:val="Szvegtrzs"/>
        <w:spacing w:after="0" w:line="240" w:lineRule="auto"/>
        <w:ind w:left="584" w:hanging="561"/>
        <w:jc w:val="both"/>
        <w:rPr>
          <w:rFonts w:cs="Times New Roman"/>
          <w:sz w:val="22"/>
          <w:szCs w:val="22"/>
        </w:rPr>
      </w:pPr>
      <w:r w:rsidRPr="001A7960">
        <w:rPr>
          <w:rFonts w:cs="Times New Roman"/>
          <w:i/>
          <w:iCs/>
          <w:sz w:val="22"/>
          <w:szCs w:val="22"/>
        </w:rPr>
        <w:t>12.</w:t>
      </w:r>
      <w:r w:rsidRPr="001A7960">
        <w:rPr>
          <w:rFonts w:cs="Times New Roman"/>
          <w:sz w:val="22"/>
          <w:szCs w:val="22"/>
        </w:rPr>
        <w:tab/>
        <w:t xml:space="preserve">Napelem, napkollektor, napelem </w:t>
      </w:r>
      <w:proofErr w:type="spellStart"/>
      <w:r w:rsidRPr="001A7960">
        <w:rPr>
          <w:rFonts w:cs="Times New Roman"/>
          <w:sz w:val="22"/>
          <w:szCs w:val="22"/>
        </w:rPr>
        <w:t>inverter</w:t>
      </w:r>
      <w:proofErr w:type="spellEnd"/>
      <w:r w:rsidRPr="001A7960">
        <w:rPr>
          <w:rFonts w:cs="Times New Roman"/>
          <w:sz w:val="22"/>
          <w:szCs w:val="22"/>
        </w:rPr>
        <w:t xml:space="preserve">, hőszivattyú, szellőzőberendezés, klímaberendezés, áruautomata, pénzautomata épületen, közterületről vagy más közhasználatú területről látható </w:t>
      </w:r>
      <w:r w:rsidRPr="001A7960">
        <w:rPr>
          <w:rFonts w:cs="Times New Roman"/>
          <w:sz w:val="22"/>
          <w:szCs w:val="22"/>
        </w:rPr>
        <w:lastRenderedPageBreak/>
        <w:t>elhelyezése.</w:t>
      </w:r>
      <w:r w:rsidR="00112416" w:rsidRPr="001A7960">
        <w:rPr>
          <w:rFonts w:cs="Times New Roman"/>
          <w:sz w:val="22"/>
          <w:szCs w:val="22"/>
        </w:rPr>
        <w:t xml:space="preserve"> </w:t>
      </w:r>
    </w:p>
    <w:p w:rsidR="00DB103E" w:rsidRPr="001A7960" w:rsidRDefault="00877D91">
      <w:pPr>
        <w:pStyle w:val="Szvegtrzs"/>
        <w:spacing w:after="240" w:line="240" w:lineRule="auto"/>
        <w:ind w:left="580" w:hanging="560"/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 xml:space="preserve">13. </w:t>
      </w:r>
      <w:r>
        <w:rPr>
          <w:rFonts w:cs="Times New Roman"/>
          <w:sz w:val="22"/>
          <w:szCs w:val="22"/>
        </w:rPr>
        <w:tab/>
      </w:r>
      <w:r w:rsidR="00957ECC" w:rsidRPr="00877D91">
        <w:rPr>
          <w:rFonts w:cs="Times New Roman"/>
          <w:sz w:val="22"/>
          <w:szCs w:val="22"/>
          <w:highlight w:val="lightGray"/>
        </w:rPr>
        <w:t>Építménynek minősülő háztartási célú hulladékgyűjtő, tároló közterületről vagy más közhasználatú területről látható elhelyezése.”</w:t>
      </w:r>
    </w:p>
    <w:p w:rsidR="00DB103E" w:rsidRPr="001A7960" w:rsidRDefault="00957ECC" w:rsidP="00112416">
      <w:pPr>
        <w:pStyle w:val="Szvegtrzs"/>
        <w:spacing w:before="240" w:after="120" w:line="240" w:lineRule="auto"/>
        <w:jc w:val="center"/>
        <w:rPr>
          <w:rFonts w:cs="Times New Roman"/>
          <w:b/>
          <w:bCs/>
          <w:sz w:val="22"/>
          <w:szCs w:val="22"/>
        </w:rPr>
      </w:pPr>
      <w:r w:rsidRPr="001A7960">
        <w:rPr>
          <w:rFonts w:cs="Times New Roman"/>
          <w:b/>
          <w:bCs/>
          <w:sz w:val="22"/>
          <w:szCs w:val="22"/>
        </w:rPr>
        <w:t>12. §</w:t>
      </w:r>
    </w:p>
    <w:p w:rsidR="00DB103E" w:rsidRPr="001A7960" w:rsidRDefault="00957ECC">
      <w:pPr>
        <w:pStyle w:val="Szvegtrzs"/>
        <w:spacing w:after="0" w:line="240" w:lineRule="auto"/>
        <w:jc w:val="both"/>
        <w:rPr>
          <w:rFonts w:cs="Times New Roman"/>
          <w:sz w:val="22"/>
          <w:szCs w:val="22"/>
        </w:rPr>
      </w:pPr>
      <w:r w:rsidRPr="001A7960">
        <w:rPr>
          <w:rFonts w:cs="Times New Roman"/>
          <w:sz w:val="22"/>
          <w:szCs w:val="22"/>
        </w:rPr>
        <w:t>A Cegléd Város Településkép Védelméről szóló 37/2017. (XII. 21.) önkormányzati rendelet 63. § helyébe a következő rendelkezés lép:</w:t>
      </w:r>
    </w:p>
    <w:p w:rsidR="00DB103E" w:rsidRPr="001A7960" w:rsidRDefault="000E6FB2" w:rsidP="00112416">
      <w:pPr>
        <w:pStyle w:val="Szvegtrzs"/>
        <w:spacing w:before="120" w:after="0" w:line="240" w:lineRule="auto"/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„</w:t>
      </w:r>
      <w:r w:rsidR="00957ECC" w:rsidRPr="001A7960">
        <w:rPr>
          <w:rFonts w:cs="Times New Roman"/>
          <w:b/>
          <w:bCs/>
          <w:sz w:val="22"/>
          <w:szCs w:val="22"/>
        </w:rPr>
        <w:t>A 62. § (2) bekezdésben rögzített</w:t>
      </w:r>
      <w:r w:rsidR="00957ECC" w:rsidRPr="001A7960">
        <w:rPr>
          <w:rFonts w:cs="Times New Roman"/>
          <w:sz w:val="22"/>
          <w:szCs w:val="22"/>
        </w:rPr>
        <w:t>,</w:t>
      </w:r>
      <w:r w:rsidR="00957ECC" w:rsidRPr="001A7960">
        <w:rPr>
          <w:rFonts w:cs="Times New Roman"/>
          <w:b/>
          <w:bCs/>
          <w:sz w:val="22"/>
          <w:szCs w:val="22"/>
        </w:rPr>
        <w:t xml:space="preserve"> bejelentési eljárással érintett helyszínek meghatározása:</w:t>
      </w:r>
    </w:p>
    <w:p w:rsidR="00DB103E" w:rsidRPr="001A7960" w:rsidRDefault="00957ECC">
      <w:pPr>
        <w:pStyle w:val="Szvegtrzs"/>
        <w:spacing w:after="0" w:line="240" w:lineRule="auto"/>
        <w:ind w:left="580" w:hanging="560"/>
        <w:jc w:val="both"/>
        <w:rPr>
          <w:rFonts w:cs="Times New Roman"/>
          <w:sz w:val="22"/>
          <w:szCs w:val="22"/>
        </w:rPr>
      </w:pPr>
      <w:r w:rsidRPr="001A7960">
        <w:rPr>
          <w:rFonts w:cs="Times New Roman"/>
          <w:i/>
          <w:iCs/>
          <w:sz w:val="22"/>
          <w:szCs w:val="22"/>
        </w:rPr>
        <w:t>a)</w:t>
      </w:r>
      <w:r w:rsidRPr="001A7960">
        <w:rPr>
          <w:rFonts w:cs="Times New Roman"/>
          <w:sz w:val="22"/>
          <w:szCs w:val="22"/>
        </w:rPr>
        <w:tab/>
      </w:r>
      <w:r w:rsidRPr="001A7960">
        <w:rPr>
          <w:rFonts w:cs="Times New Roman"/>
          <w:b/>
          <w:bCs/>
          <w:sz w:val="22"/>
          <w:szCs w:val="22"/>
        </w:rPr>
        <w:t xml:space="preserve">a </w:t>
      </w:r>
      <w:r w:rsidRPr="001A7960">
        <w:rPr>
          <w:rFonts w:cs="Times New Roman"/>
          <w:b/>
          <w:bCs/>
          <w:i/>
          <w:iCs/>
          <w:sz w:val="22"/>
          <w:szCs w:val="22"/>
        </w:rPr>
        <w:t>4. mellékletben</w:t>
      </w:r>
      <w:r w:rsidRPr="001A7960">
        <w:rPr>
          <w:rFonts w:cs="Times New Roman"/>
          <w:b/>
          <w:bCs/>
          <w:sz w:val="22"/>
          <w:szCs w:val="22"/>
        </w:rPr>
        <w:t xml:space="preserve"> felsorolt, Cegléd város településszerkezeti és városképi szempontból kiemelt jelentőségű útvonalai és közterei mentén fekvő ingatlanok, továbbá – ha az érintett útszakasz beépítésre nem szánt területtel határos – a közút területének határától számított 50 m-es sávon belüli terület,</w:t>
      </w:r>
    </w:p>
    <w:p w:rsidR="00DB103E" w:rsidRPr="001A7960" w:rsidRDefault="00957ECC">
      <w:pPr>
        <w:pStyle w:val="Szvegtrzs"/>
        <w:spacing w:after="0" w:line="240" w:lineRule="auto"/>
        <w:ind w:left="580" w:hanging="560"/>
        <w:jc w:val="both"/>
        <w:rPr>
          <w:rFonts w:cs="Times New Roman"/>
          <w:sz w:val="22"/>
          <w:szCs w:val="22"/>
        </w:rPr>
      </w:pPr>
      <w:r w:rsidRPr="001A7960">
        <w:rPr>
          <w:rFonts w:cs="Times New Roman"/>
          <w:i/>
          <w:iCs/>
          <w:sz w:val="22"/>
          <w:szCs w:val="22"/>
        </w:rPr>
        <w:t>b)</w:t>
      </w:r>
      <w:r w:rsidRPr="001A7960">
        <w:rPr>
          <w:rFonts w:cs="Times New Roman"/>
          <w:sz w:val="22"/>
          <w:szCs w:val="22"/>
        </w:rPr>
        <w:tab/>
      </w:r>
      <w:r w:rsidRPr="001A7960">
        <w:rPr>
          <w:rFonts w:cs="Times New Roman"/>
          <w:b/>
          <w:bCs/>
          <w:sz w:val="22"/>
          <w:szCs w:val="22"/>
        </w:rPr>
        <w:t xml:space="preserve">az </w:t>
      </w:r>
      <w:r w:rsidRPr="001A7960">
        <w:rPr>
          <w:rFonts w:cs="Times New Roman"/>
          <w:b/>
          <w:bCs/>
          <w:i/>
          <w:iCs/>
          <w:sz w:val="22"/>
          <w:szCs w:val="22"/>
        </w:rPr>
        <w:t>5. melléklet</w:t>
      </w:r>
      <w:r w:rsidRPr="001A7960">
        <w:rPr>
          <w:rFonts w:cs="Times New Roman"/>
          <w:b/>
          <w:bCs/>
          <w:sz w:val="22"/>
          <w:szCs w:val="22"/>
        </w:rPr>
        <w:t xml:space="preserve"> szerinti térképen ábrázolt négyszög-körúton belül lévő, valamint a határoló utak mentén fekvő ingatlanok,</w:t>
      </w:r>
    </w:p>
    <w:p w:rsidR="00DB103E" w:rsidRPr="001A7960" w:rsidRDefault="00957ECC" w:rsidP="00112416">
      <w:pPr>
        <w:pStyle w:val="Szvegtrzs"/>
        <w:spacing w:after="0" w:line="240" w:lineRule="auto"/>
        <w:ind w:left="580" w:hanging="560"/>
        <w:jc w:val="both"/>
        <w:rPr>
          <w:rFonts w:cs="Times New Roman"/>
          <w:sz w:val="22"/>
          <w:szCs w:val="22"/>
        </w:rPr>
      </w:pPr>
      <w:r w:rsidRPr="001A7960">
        <w:rPr>
          <w:rFonts w:cs="Times New Roman"/>
          <w:i/>
          <w:iCs/>
          <w:sz w:val="22"/>
          <w:szCs w:val="22"/>
        </w:rPr>
        <w:t>c)</w:t>
      </w:r>
      <w:r w:rsidRPr="001A7960">
        <w:rPr>
          <w:rFonts w:cs="Times New Roman"/>
          <w:sz w:val="22"/>
          <w:szCs w:val="22"/>
        </w:rPr>
        <w:tab/>
      </w:r>
      <w:r w:rsidRPr="001A7960">
        <w:rPr>
          <w:rFonts w:cs="Times New Roman"/>
          <w:b/>
          <w:bCs/>
          <w:sz w:val="22"/>
          <w:szCs w:val="22"/>
        </w:rPr>
        <w:t xml:space="preserve">az </w:t>
      </w:r>
      <w:r w:rsidRPr="001A7960">
        <w:rPr>
          <w:rFonts w:cs="Times New Roman"/>
          <w:b/>
          <w:bCs/>
          <w:i/>
          <w:iCs/>
          <w:sz w:val="22"/>
          <w:szCs w:val="22"/>
        </w:rPr>
        <w:t>1. melléklet</w:t>
      </w:r>
      <w:r w:rsidRPr="001A7960">
        <w:rPr>
          <w:rFonts w:cs="Times New Roman"/>
          <w:b/>
          <w:bCs/>
          <w:sz w:val="22"/>
          <w:szCs w:val="22"/>
        </w:rPr>
        <w:t>ben rögzített helyi egyedi védelemmel érintett építmények telkei, és az azzal szomszédos ingatlanok.</w:t>
      </w:r>
      <w:r w:rsidRPr="001A7960">
        <w:rPr>
          <w:rFonts w:cs="Times New Roman"/>
          <w:sz w:val="22"/>
          <w:szCs w:val="22"/>
        </w:rPr>
        <w:t>”</w:t>
      </w:r>
    </w:p>
    <w:p w:rsidR="00DB103E" w:rsidRPr="001A7960" w:rsidRDefault="00957ECC" w:rsidP="00112416">
      <w:pPr>
        <w:pStyle w:val="Szvegtrzs"/>
        <w:spacing w:before="120" w:after="120" w:line="240" w:lineRule="auto"/>
        <w:jc w:val="center"/>
        <w:rPr>
          <w:rFonts w:cs="Times New Roman"/>
          <w:b/>
          <w:bCs/>
          <w:sz w:val="22"/>
          <w:szCs w:val="22"/>
        </w:rPr>
      </w:pPr>
      <w:r w:rsidRPr="001A7960">
        <w:rPr>
          <w:rFonts w:cs="Times New Roman"/>
          <w:b/>
          <w:bCs/>
          <w:sz w:val="22"/>
          <w:szCs w:val="22"/>
        </w:rPr>
        <w:t>13. §</w:t>
      </w:r>
    </w:p>
    <w:p w:rsidR="00DB103E" w:rsidRPr="001A7960" w:rsidRDefault="00957ECC">
      <w:pPr>
        <w:pStyle w:val="Szvegtrzs"/>
        <w:spacing w:after="0" w:line="240" w:lineRule="auto"/>
        <w:jc w:val="both"/>
        <w:rPr>
          <w:rFonts w:cs="Times New Roman"/>
          <w:sz w:val="22"/>
          <w:szCs w:val="22"/>
        </w:rPr>
      </w:pPr>
      <w:r w:rsidRPr="001A7960">
        <w:rPr>
          <w:rFonts w:cs="Times New Roman"/>
          <w:sz w:val="22"/>
          <w:szCs w:val="22"/>
        </w:rPr>
        <w:t>A Cegléd Város Településkép Védelméről szóló 37/2017. (XII. 21.) önkormányzati rendelet 65. §-a helyébe a következő rendelkezés lép:</w:t>
      </w:r>
    </w:p>
    <w:p w:rsidR="00DB103E" w:rsidRPr="001A7960" w:rsidRDefault="00957ECC" w:rsidP="00112416">
      <w:pPr>
        <w:pStyle w:val="Szvegtrzs"/>
        <w:spacing w:before="120" w:after="120" w:line="240" w:lineRule="auto"/>
        <w:jc w:val="center"/>
        <w:rPr>
          <w:rFonts w:cs="Times New Roman"/>
          <w:b/>
          <w:bCs/>
          <w:sz w:val="22"/>
          <w:szCs w:val="22"/>
        </w:rPr>
      </w:pPr>
      <w:r w:rsidRPr="001A7960">
        <w:rPr>
          <w:rFonts w:cs="Times New Roman"/>
          <w:b/>
          <w:bCs/>
          <w:sz w:val="22"/>
          <w:szCs w:val="22"/>
        </w:rPr>
        <w:t>„65. §</w:t>
      </w:r>
    </w:p>
    <w:p w:rsidR="00DB103E" w:rsidRPr="001A7960" w:rsidRDefault="00957ECC">
      <w:pPr>
        <w:pStyle w:val="Szvegtrzs"/>
        <w:spacing w:after="0" w:line="240" w:lineRule="auto"/>
        <w:jc w:val="both"/>
        <w:rPr>
          <w:rFonts w:cs="Times New Roman"/>
          <w:sz w:val="22"/>
          <w:szCs w:val="22"/>
        </w:rPr>
      </w:pPr>
      <w:r w:rsidRPr="001A7960">
        <w:rPr>
          <w:rFonts w:cs="Times New Roman"/>
          <w:sz w:val="22"/>
          <w:szCs w:val="22"/>
        </w:rPr>
        <w:t xml:space="preserve">(1) </w:t>
      </w:r>
      <w:r w:rsidRPr="001A7960">
        <w:rPr>
          <w:rFonts w:cs="Times New Roman"/>
          <w:b/>
          <w:bCs/>
          <w:sz w:val="22"/>
          <w:szCs w:val="22"/>
        </w:rPr>
        <w:t xml:space="preserve">A településképi bejelentési eljárás az ügyfél által a polgármesterhez benyújtott bejelentésre indul. A bejelentés kötelező tartalma a </w:t>
      </w:r>
      <w:r w:rsidRPr="001A7960">
        <w:rPr>
          <w:rFonts w:cs="Times New Roman"/>
          <w:b/>
          <w:bCs/>
          <w:i/>
          <w:iCs/>
          <w:sz w:val="22"/>
          <w:szCs w:val="22"/>
        </w:rPr>
        <w:t>8. melléklet</w:t>
      </w:r>
      <w:r w:rsidRPr="001A7960">
        <w:rPr>
          <w:rFonts w:cs="Times New Roman"/>
          <w:b/>
          <w:bCs/>
          <w:sz w:val="22"/>
          <w:szCs w:val="22"/>
        </w:rPr>
        <w:t xml:space="preserve"> szerinti kérelem és a (2) bekezdés szerinti településképi bejelentési dokumentáció. A bejelentés és annak mellékletei, a hiánypótlás és az ügyfél által tett nyilatkozat a digitális államról és a digitális szolgáltatások nyújtásának egyes szabályairól szóló törvényben meghatározott elektronikus úton terjeszthető elő, vagy természetes személy esetében papír alapon is.</w:t>
      </w:r>
    </w:p>
    <w:p w:rsidR="00DB103E" w:rsidRPr="001A7960" w:rsidRDefault="00957ECC" w:rsidP="00112416">
      <w:pPr>
        <w:pStyle w:val="Szvegtrzs"/>
        <w:spacing w:before="120" w:after="0" w:line="240" w:lineRule="auto"/>
        <w:jc w:val="both"/>
        <w:rPr>
          <w:rFonts w:cs="Times New Roman"/>
          <w:sz w:val="22"/>
          <w:szCs w:val="22"/>
        </w:rPr>
      </w:pPr>
      <w:r w:rsidRPr="001A7960">
        <w:rPr>
          <w:rFonts w:cs="Times New Roman"/>
          <w:sz w:val="22"/>
          <w:szCs w:val="22"/>
        </w:rPr>
        <w:t>(2) A dokumentációnak – a bejelentés tárgyának megfelelően – legalább az alábbi munkarészeket kell tartalmazni:</w:t>
      </w:r>
    </w:p>
    <w:p w:rsidR="00DB103E" w:rsidRPr="001A7960" w:rsidRDefault="00957ECC">
      <w:pPr>
        <w:pStyle w:val="Szvegtrzs"/>
        <w:spacing w:after="0" w:line="240" w:lineRule="auto"/>
        <w:ind w:left="580" w:hanging="560"/>
        <w:jc w:val="both"/>
        <w:rPr>
          <w:rFonts w:cs="Times New Roman"/>
          <w:sz w:val="22"/>
          <w:szCs w:val="22"/>
        </w:rPr>
      </w:pPr>
      <w:r w:rsidRPr="001A7960">
        <w:rPr>
          <w:rFonts w:cs="Times New Roman"/>
          <w:i/>
          <w:iCs/>
          <w:sz w:val="22"/>
          <w:szCs w:val="22"/>
        </w:rPr>
        <w:t>a)</w:t>
      </w:r>
      <w:r w:rsidRPr="001A7960">
        <w:rPr>
          <w:rFonts w:cs="Times New Roman"/>
          <w:sz w:val="22"/>
          <w:szCs w:val="22"/>
        </w:rPr>
        <w:tab/>
        <w:t>a 62. § (2) bekezdése szerinti építési munkák esetében – megfelelő jogosultsággal rendelkező tervező által készített –</w:t>
      </w:r>
    </w:p>
    <w:p w:rsidR="00DB103E" w:rsidRPr="001A7960" w:rsidRDefault="00957ECC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proofErr w:type="spellStart"/>
      <w:r w:rsidRPr="001A7960">
        <w:rPr>
          <w:rFonts w:cs="Times New Roman"/>
          <w:i/>
          <w:iCs/>
          <w:sz w:val="22"/>
          <w:szCs w:val="22"/>
        </w:rPr>
        <w:t>aa</w:t>
      </w:r>
      <w:proofErr w:type="spellEnd"/>
      <w:r w:rsidRPr="001A7960">
        <w:rPr>
          <w:rFonts w:cs="Times New Roman"/>
          <w:i/>
          <w:iCs/>
          <w:sz w:val="22"/>
          <w:szCs w:val="22"/>
        </w:rPr>
        <w:t>)</w:t>
      </w:r>
      <w:r w:rsidRPr="001A7960">
        <w:rPr>
          <w:rFonts w:cs="Times New Roman"/>
          <w:sz w:val="22"/>
          <w:szCs w:val="22"/>
        </w:rPr>
        <w:tab/>
        <w:t>műszaki leírást a telepítésről és az építészeti kialakításról</w:t>
      </w:r>
    </w:p>
    <w:p w:rsidR="00DB103E" w:rsidRPr="001A7960" w:rsidRDefault="00957ECC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r w:rsidRPr="001A7960">
        <w:rPr>
          <w:rFonts w:cs="Times New Roman"/>
          <w:i/>
          <w:iCs/>
          <w:sz w:val="22"/>
          <w:szCs w:val="22"/>
        </w:rPr>
        <w:t>ab)</w:t>
      </w:r>
      <w:r w:rsidRPr="001A7960">
        <w:rPr>
          <w:rFonts w:cs="Times New Roman"/>
          <w:sz w:val="22"/>
          <w:szCs w:val="22"/>
        </w:rPr>
        <w:tab/>
        <w:t>helyszínrajzot a szomszédos építmények és a terepviszonyok feltüntetésével,</w:t>
      </w:r>
    </w:p>
    <w:p w:rsidR="00DB103E" w:rsidRPr="001A7960" w:rsidRDefault="00957ECC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proofErr w:type="spellStart"/>
      <w:r w:rsidRPr="001A7960">
        <w:rPr>
          <w:rFonts w:cs="Times New Roman"/>
          <w:i/>
          <w:iCs/>
          <w:sz w:val="22"/>
          <w:szCs w:val="22"/>
        </w:rPr>
        <w:t>ac</w:t>
      </w:r>
      <w:proofErr w:type="spellEnd"/>
      <w:r w:rsidRPr="001A7960">
        <w:rPr>
          <w:rFonts w:cs="Times New Roman"/>
          <w:i/>
          <w:iCs/>
          <w:sz w:val="22"/>
          <w:szCs w:val="22"/>
        </w:rPr>
        <w:t>)</w:t>
      </w:r>
      <w:r w:rsidRPr="001A7960">
        <w:rPr>
          <w:rFonts w:cs="Times New Roman"/>
          <w:sz w:val="22"/>
          <w:szCs w:val="22"/>
        </w:rPr>
        <w:tab/>
        <w:t>alaprajzot,</w:t>
      </w:r>
    </w:p>
    <w:p w:rsidR="00DB103E" w:rsidRPr="001A7960" w:rsidRDefault="00957ECC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r w:rsidRPr="001A7960">
        <w:rPr>
          <w:rFonts w:cs="Times New Roman"/>
          <w:i/>
          <w:iCs/>
          <w:sz w:val="22"/>
          <w:szCs w:val="22"/>
        </w:rPr>
        <w:t>ad)</w:t>
      </w:r>
      <w:r w:rsidRPr="001A7960">
        <w:rPr>
          <w:rFonts w:cs="Times New Roman"/>
          <w:sz w:val="22"/>
          <w:szCs w:val="22"/>
        </w:rPr>
        <w:tab/>
        <w:t>a megértéshez szükséges számú metszetet, ha szükséges,</w:t>
      </w:r>
    </w:p>
    <w:p w:rsidR="00DB103E" w:rsidRPr="001A7960" w:rsidRDefault="00957ECC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proofErr w:type="spellStart"/>
      <w:r w:rsidRPr="001A7960">
        <w:rPr>
          <w:rFonts w:cs="Times New Roman"/>
          <w:i/>
          <w:iCs/>
          <w:sz w:val="22"/>
          <w:szCs w:val="22"/>
        </w:rPr>
        <w:t>ae</w:t>
      </w:r>
      <w:proofErr w:type="spellEnd"/>
      <w:r w:rsidRPr="001A7960">
        <w:rPr>
          <w:rFonts w:cs="Times New Roman"/>
          <w:i/>
          <w:iCs/>
          <w:sz w:val="22"/>
          <w:szCs w:val="22"/>
        </w:rPr>
        <w:t>)</w:t>
      </w:r>
      <w:r w:rsidRPr="001A7960">
        <w:rPr>
          <w:rFonts w:cs="Times New Roman"/>
          <w:sz w:val="22"/>
          <w:szCs w:val="22"/>
        </w:rPr>
        <w:tab/>
        <w:t>az építési tevékenységgel érintett homlokzatot, valamint</w:t>
      </w:r>
    </w:p>
    <w:p w:rsidR="00DB103E" w:rsidRPr="001A7960" w:rsidRDefault="00957ECC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proofErr w:type="spellStart"/>
      <w:r w:rsidRPr="001A7960">
        <w:rPr>
          <w:rFonts w:cs="Times New Roman"/>
          <w:i/>
          <w:iCs/>
          <w:sz w:val="22"/>
          <w:szCs w:val="22"/>
        </w:rPr>
        <w:t>af</w:t>
      </w:r>
      <w:proofErr w:type="spellEnd"/>
      <w:r w:rsidRPr="001A7960">
        <w:rPr>
          <w:rFonts w:cs="Times New Roman"/>
          <w:i/>
          <w:iCs/>
          <w:sz w:val="22"/>
          <w:szCs w:val="22"/>
        </w:rPr>
        <w:t>)</w:t>
      </w:r>
      <w:r w:rsidRPr="001A7960">
        <w:rPr>
          <w:rFonts w:cs="Times New Roman"/>
          <w:sz w:val="22"/>
          <w:szCs w:val="22"/>
        </w:rPr>
        <w:tab/>
        <w:t>– amennyiben az építmény az utcaképben megjelenik – utcaképi vázlatot,</w:t>
      </w:r>
    </w:p>
    <w:p w:rsidR="00DB103E" w:rsidRPr="001A7960" w:rsidRDefault="00957ECC">
      <w:pPr>
        <w:pStyle w:val="Szvegtrzs"/>
        <w:spacing w:after="0" w:line="240" w:lineRule="auto"/>
        <w:ind w:left="580" w:hanging="560"/>
        <w:jc w:val="both"/>
        <w:rPr>
          <w:rFonts w:cs="Times New Roman"/>
          <w:sz w:val="22"/>
          <w:szCs w:val="22"/>
        </w:rPr>
      </w:pPr>
      <w:r w:rsidRPr="001A7960">
        <w:rPr>
          <w:rFonts w:cs="Times New Roman"/>
          <w:i/>
          <w:iCs/>
          <w:sz w:val="22"/>
          <w:szCs w:val="22"/>
        </w:rPr>
        <w:t>b)</w:t>
      </w:r>
      <w:r w:rsidRPr="001A7960">
        <w:rPr>
          <w:rFonts w:cs="Times New Roman"/>
          <w:sz w:val="22"/>
          <w:szCs w:val="22"/>
        </w:rPr>
        <w:tab/>
        <w:t>a 62. § (1) bekezdése szerinti rendeltetésváltozások esetében – megfelelő jogosultsággal rendelkező tervező által készített -</w:t>
      </w:r>
    </w:p>
    <w:p w:rsidR="00DB103E" w:rsidRPr="001A7960" w:rsidRDefault="00957ECC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proofErr w:type="spellStart"/>
      <w:r w:rsidRPr="001A7960">
        <w:rPr>
          <w:rFonts w:cs="Times New Roman"/>
          <w:i/>
          <w:iCs/>
          <w:sz w:val="22"/>
          <w:szCs w:val="22"/>
        </w:rPr>
        <w:t>ba</w:t>
      </w:r>
      <w:proofErr w:type="spellEnd"/>
      <w:r w:rsidRPr="001A7960">
        <w:rPr>
          <w:rFonts w:cs="Times New Roman"/>
          <w:i/>
          <w:iCs/>
          <w:sz w:val="22"/>
          <w:szCs w:val="22"/>
        </w:rPr>
        <w:t>)</w:t>
      </w:r>
      <w:r w:rsidRPr="001A7960">
        <w:rPr>
          <w:rFonts w:cs="Times New Roman"/>
          <w:sz w:val="22"/>
          <w:szCs w:val="22"/>
        </w:rPr>
        <w:tab/>
        <w:t>műszaki leírást, amely ismerteti a meglévő és a tervezett rendeltetést, a tervezett rendeltetésnek megfelelő (terület) használat és technológia jellemzőit, a településrendezési eszközöknek való megfelelést, a tervezett rendeltetés szerinti használat környezetre gyakorolt hatását, továbbá a tervezett rendeltetés parkolási igényének biztosítását,</w:t>
      </w:r>
    </w:p>
    <w:p w:rsidR="00DB103E" w:rsidRPr="001A7960" w:rsidRDefault="00957ECC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proofErr w:type="spellStart"/>
      <w:r w:rsidRPr="001A7960">
        <w:rPr>
          <w:rFonts w:cs="Times New Roman"/>
          <w:i/>
          <w:iCs/>
          <w:sz w:val="22"/>
          <w:szCs w:val="22"/>
        </w:rPr>
        <w:t>bb</w:t>
      </w:r>
      <w:proofErr w:type="spellEnd"/>
      <w:r w:rsidRPr="001A7960">
        <w:rPr>
          <w:rFonts w:cs="Times New Roman"/>
          <w:i/>
          <w:iCs/>
          <w:sz w:val="22"/>
          <w:szCs w:val="22"/>
        </w:rPr>
        <w:t>)</w:t>
      </w:r>
      <w:r w:rsidRPr="001A7960">
        <w:rPr>
          <w:rFonts w:cs="Times New Roman"/>
          <w:sz w:val="22"/>
          <w:szCs w:val="22"/>
        </w:rPr>
        <w:tab/>
        <w:t>helyszínrajzot, mely bemutatja a tervezett rendeltetés parkolási igényének biztosítását, valamint a településrendezési eszközök rendeltetésre vonatkozó követelményeinek teljesítését</w:t>
      </w:r>
    </w:p>
    <w:p w:rsidR="00DB103E" w:rsidRPr="001A7960" w:rsidRDefault="00957ECC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proofErr w:type="spellStart"/>
      <w:r w:rsidRPr="001A7960">
        <w:rPr>
          <w:rFonts w:cs="Times New Roman"/>
          <w:i/>
          <w:iCs/>
          <w:sz w:val="22"/>
          <w:szCs w:val="22"/>
        </w:rPr>
        <w:t>bc</w:t>
      </w:r>
      <w:proofErr w:type="spellEnd"/>
      <w:r w:rsidRPr="001A7960">
        <w:rPr>
          <w:rFonts w:cs="Times New Roman"/>
          <w:i/>
          <w:iCs/>
          <w:sz w:val="22"/>
          <w:szCs w:val="22"/>
        </w:rPr>
        <w:t>)</w:t>
      </w:r>
      <w:r w:rsidRPr="001A7960">
        <w:rPr>
          <w:rFonts w:cs="Times New Roman"/>
          <w:sz w:val="22"/>
          <w:szCs w:val="22"/>
        </w:rPr>
        <w:tab/>
        <w:t>az eredeti, valamint a tervezett rendeltetés szerinti alaprajzot</w:t>
      </w:r>
    </w:p>
    <w:p w:rsidR="00DB103E" w:rsidRPr="001A7960" w:rsidRDefault="00957ECC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proofErr w:type="spellStart"/>
      <w:r w:rsidRPr="001A7960">
        <w:rPr>
          <w:rFonts w:cs="Times New Roman"/>
          <w:i/>
          <w:iCs/>
          <w:sz w:val="22"/>
          <w:szCs w:val="22"/>
        </w:rPr>
        <w:t>bd</w:t>
      </w:r>
      <w:proofErr w:type="spellEnd"/>
      <w:r w:rsidRPr="001A7960">
        <w:rPr>
          <w:rFonts w:cs="Times New Roman"/>
          <w:i/>
          <w:iCs/>
          <w:sz w:val="22"/>
          <w:szCs w:val="22"/>
        </w:rPr>
        <w:t>)</w:t>
      </w:r>
      <w:r w:rsidRPr="001A7960">
        <w:rPr>
          <w:rFonts w:cs="Times New Roman"/>
          <w:sz w:val="22"/>
          <w:szCs w:val="22"/>
        </w:rPr>
        <w:tab/>
        <w:t>a megértéshez szükséges számú metszetet, ha szükséges</w:t>
      </w:r>
    </w:p>
    <w:p w:rsidR="00DB103E" w:rsidRPr="001A7960" w:rsidRDefault="00957ECC" w:rsidP="00112416">
      <w:pPr>
        <w:pStyle w:val="Szvegtrzs"/>
        <w:spacing w:before="120" w:after="0" w:line="240" w:lineRule="auto"/>
        <w:jc w:val="both"/>
        <w:rPr>
          <w:rFonts w:cs="Times New Roman"/>
          <w:sz w:val="22"/>
          <w:szCs w:val="22"/>
        </w:rPr>
      </w:pPr>
      <w:r w:rsidRPr="001A7960">
        <w:rPr>
          <w:rFonts w:cs="Times New Roman"/>
          <w:sz w:val="22"/>
          <w:szCs w:val="22"/>
        </w:rPr>
        <w:t>(3) A településképi bejelentési eljárás során a polgármester vizsgálja, hogy a bejelentési dokumentáció formai követelményei teljesülnek-e.</w:t>
      </w:r>
    </w:p>
    <w:p w:rsidR="00DB103E" w:rsidRPr="001A7960" w:rsidRDefault="00957ECC" w:rsidP="00112416">
      <w:pPr>
        <w:pStyle w:val="Szvegtrzs"/>
        <w:spacing w:before="120" w:after="0" w:line="240" w:lineRule="auto"/>
        <w:jc w:val="both"/>
        <w:rPr>
          <w:rFonts w:cs="Times New Roman"/>
          <w:sz w:val="22"/>
          <w:szCs w:val="22"/>
        </w:rPr>
      </w:pPr>
      <w:r w:rsidRPr="001A7960">
        <w:rPr>
          <w:rFonts w:cs="Times New Roman"/>
          <w:sz w:val="22"/>
          <w:szCs w:val="22"/>
        </w:rPr>
        <w:t>(4) A településképi bejelentési eljárás során vizsgálni kell, hogy a bejelentés tárgya</w:t>
      </w:r>
    </w:p>
    <w:p w:rsidR="00DB103E" w:rsidRPr="001A7960" w:rsidRDefault="00957ECC">
      <w:pPr>
        <w:pStyle w:val="Szvegtrzs"/>
        <w:spacing w:after="0" w:line="240" w:lineRule="auto"/>
        <w:ind w:left="580" w:hanging="560"/>
        <w:jc w:val="both"/>
        <w:rPr>
          <w:rFonts w:cs="Times New Roman"/>
          <w:sz w:val="22"/>
          <w:szCs w:val="22"/>
        </w:rPr>
      </w:pPr>
      <w:r w:rsidRPr="001A7960">
        <w:rPr>
          <w:rFonts w:cs="Times New Roman"/>
          <w:i/>
          <w:iCs/>
          <w:sz w:val="22"/>
          <w:szCs w:val="22"/>
        </w:rPr>
        <w:t>a)</w:t>
      </w:r>
      <w:r w:rsidRPr="001A7960">
        <w:rPr>
          <w:rFonts w:cs="Times New Roman"/>
          <w:sz w:val="22"/>
          <w:szCs w:val="22"/>
        </w:rPr>
        <w:tab/>
        <w:t>megfelel-e a településképi rendeletben meghatározott követelményeknek;</w:t>
      </w:r>
    </w:p>
    <w:p w:rsidR="00DB103E" w:rsidRPr="001A7960" w:rsidRDefault="00957ECC">
      <w:pPr>
        <w:pStyle w:val="Szvegtrzs"/>
        <w:spacing w:after="0" w:line="240" w:lineRule="auto"/>
        <w:ind w:left="580" w:hanging="560"/>
        <w:jc w:val="both"/>
        <w:rPr>
          <w:rFonts w:cs="Times New Roman"/>
          <w:sz w:val="22"/>
          <w:szCs w:val="22"/>
        </w:rPr>
      </w:pPr>
      <w:r w:rsidRPr="001A7960">
        <w:rPr>
          <w:rFonts w:cs="Times New Roman"/>
          <w:i/>
          <w:iCs/>
          <w:sz w:val="22"/>
          <w:szCs w:val="22"/>
        </w:rPr>
        <w:t>b)</w:t>
      </w:r>
      <w:r w:rsidRPr="001A7960">
        <w:rPr>
          <w:rFonts w:cs="Times New Roman"/>
          <w:sz w:val="22"/>
          <w:szCs w:val="22"/>
        </w:rPr>
        <w:tab/>
        <w:t>megfelel-e a helyi építési szabályzat előírásainak, továbbá rendeltetésváltozás esetén az településrendezési és építési követelményekről szóló kormányrendeletben foglaltaknak,</w:t>
      </w:r>
    </w:p>
    <w:p w:rsidR="00DB103E" w:rsidRPr="001A7960" w:rsidRDefault="00957ECC">
      <w:pPr>
        <w:pStyle w:val="Szvegtrzs"/>
        <w:spacing w:after="0" w:line="240" w:lineRule="auto"/>
        <w:ind w:left="580" w:hanging="560"/>
        <w:jc w:val="both"/>
        <w:rPr>
          <w:rFonts w:cs="Times New Roman"/>
          <w:sz w:val="22"/>
          <w:szCs w:val="22"/>
        </w:rPr>
      </w:pPr>
      <w:r w:rsidRPr="001A7960">
        <w:rPr>
          <w:rFonts w:cs="Times New Roman"/>
          <w:i/>
          <w:iCs/>
          <w:sz w:val="22"/>
          <w:szCs w:val="22"/>
        </w:rPr>
        <w:lastRenderedPageBreak/>
        <w:t>c)</w:t>
      </w:r>
      <w:r w:rsidRPr="001A7960">
        <w:rPr>
          <w:rFonts w:cs="Times New Roman"/>
          <w:sz w:val="22"/>
          <w:szCs w:val="22"/>
        </w:rPr>
        <w:tab/>
        <w:t>megfelel-e a környezetbe illeszkedés követelményeinek:</w:t>
      </w:r>
    </w:p>
    <w:p w:rsidR="00DB103E" w:rsidRPr="001A7960" w:rsidRDefault="00957ECC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proofErr w:type="spellStart"/>
      <w:r w:rsidRPr="001A7960">
        <w:rPr>
          <w:rFonts w:cs="Times New Roman"/>
          <w:i/>
          <w:iCs/>
          <w:sz w:val="22"/>
          <w:szCs w:val="22"/>
        </w:rPr>
        <w:t>ca</w:t>
      </w:r>
      <w:proofErr w:type="spellEnd"/>
      <w:r w:rsidRPr="001A7960">
        <w:rPr>
          <w:rFonts w:cs="Times New Roman"/>
          <w:i/>
          <w:iCs/>
          <w:sz w:val="22"/>
          <w:szCs w:val="22"/>
        </w:rPr>
        <w:t>)</w:t>
      </w:r>
      <w:r w:rsidRPr="001A7960">
        <w:rPr>
          <w:rFonts w:cs="Times New Roman"/>
          <w:sz w:val="22"/>
          <w:szCs w:val="22"/>
        </w:rPr>
        <w:tab/>
        <w:t>megfelelően veszi-e figyelembe a kialakult beépítés adottságait, rendeltetésszerű használatának és fejlesztésének lehetőségeit;</w:t>
      </w:r>
    </w:p>
    <w:p w:rsidR="00DB103E" w:rsidRPr="001A7960" w:rsidRDefault="00957ECC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proofErr w:type="spellStart"/>
      <w:r w:rsidRPr="001A7960">
        <w:rPr>
          <w:rFonts w:cs="Times New Roman"/>
          <w:i/>
          <w:iCs/>
          <w:sz w:val="22"/>
          <w:szCs w:val="22"/>
        </w:rPr>
        <w:t>cb</w:t>
      </w:r>
      <w:proofErr w:type="spellEnd"/>
      <w:r w:rsidRPr="001A7960">
        <w:rPr>
          <w:rFonts w:cs="Times New Roman"/>
          <w:i/>
          <w:iCs/>
          <w:sz w:val="22"/>
          <w:szCs w:val="22"/>
        </w:rPr>
        <w:t>)</w:t>
      </w:r>
      <w:r w:rsidRPr="001A7960">
        <w:rPr>
          <w:rFonts w:cs="Times New Roman"/>
          <w:sz w:val="22"/>
          <w:szCs w:val="22"/>
        </w:rPr>
        <w:tab/>
        <w:t>alkalmazkodik-e a környezet léptékéhez, formanyelvéhez, tömegalakításához;</w:t>
      </w:r>
    </w:p>
    <w:p w:rsidR="00DB103E" w:rsidRPr="001A7960" w:rsidRDefault="00957ECC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r w:rsidRPr="001A7960">
        <w:rPr>
          <w:rFonts w:cs="Times New Roman"/>
          <w:i/>
          <w:iCs/>
          <w:sz w:val="22"/>
          <w:szCs w:val="22"/>
        </w:rPr>
        <w:t>cc)</w:t>
      </w:r>
      <w:r w:rsidRPr="001A7960">
        <w:rPr>
          <w:rFonts w:cs="Times New Roman"/>
          <w:sz w:val="22"/>
          <w:szCs w:val="22"/>
        </w:rPr>
        <w:tab/>
        <w:t>az anyaghasználat alkalmazkodik-e a környezet karakteréhez, látványához, funkciójához, a környezetben alkalmazott anyagokhoz;</w:t>
      </w:r>
    </w:p>
    <w:p w:rsidR="00DB103E" w:rsidRPr="001A7960" w:rsidRDefault="00957ECC">
      <w:pPr>
        <w:pStyle w:val="Szvegtrzs"/>
        <w:spacing w:after="0" w:line="240" w:lineRule="auto"/>
        <w:ind w:left="980" w:hanging="400"/>
        <w:jc w:val="both"/>
        <w:rPr>
          <w:rFonts w:cs="Times New Roman"/>
          <w:sz w:val="22"/>
          <w:szCs w:val="22"/>
        </w:rPr>
      </w:pPr>
      <w:r w:rsidRPr="001A7960">
        <w:rPr>
          <w:rFonts w:cs="Times New Roman"/>
          <w:i/>
          <w:iCs/>
          <w:sz w:val="22"/>
          <w:szCs w:val="22"/>
        </w:rPr>
        <w:t>cd)</w:t>
      </w:r>
      <w:r w:rsidRPr="001A7960">
        <w:rPr>
          <w:rFonts w:cs="Times New Roman"/>
          <w:sz w:val="22"/>
          <w:szCs w:val="22"/>
        </w:rPr>
        <w:tab/>
        <w:t>a látvány színvilága illeszkedik-e a környezethez, azzal megfelelően harmonizál-e;</w:t>
      </w:r>
    </w:p>
    <w:p w:rsidR="00DB103E" w:rsidRPr="001A7960" w:rsidRDefault="00957ECC">
      <w:pPr>
        <w:pStyle w:val="Szvegtrzs"/>
        <w:spacing w:after="0" w:line="240" w:lineRule="auto"/>
        <w:ind w:left="580" w:hanging="560"/>
        <w:jc w:val="both"/>
        <w:rPr>
          <w:rFonts w:cs="Times New Roman"/>
          <w:sz w:val="22"/>
          <w:szCs w:val="22"/>
        </w:rPr>
      </w:pPr>
      <w:r w:rsidRPr="001A7960">
        <w:rPr>
          <w:rFonts w:cs="Times New Roman"/>
          <w:i/>
          <w:iCs/>
          <w:sz w:val="22"/>
          <w:szCs w:val="22"/>
        </w:rPr>
        <w:t>d)</w:t>
      </w:r>
      <w:r w:rsidRPr="001A7960">
        <w:rPr>
          <w:rFonts w:cs="Times New Roman"/>
          <w:sz w:val="22"/>
          <w:szCs w:val="22"/>
        </w:rPr>
        <w:tab/>
        <w:t>védett épületen vagy területen a beavatkozás nem ellentétes-e a védelem céljával, szolgálja-e a védelem látványban is jelentkező szempontjait;</w:t>
      </w:r>
    </w:p>
    <w:p w:rsidR="00DB103E" w:rsidRPr="001A7960" w:rsidRDefault="00957ECC" w:rsidP="00112416">
      <w:pPr>
        <w:pStyle w:val="Szvegtrzs"/>
        <w:spacing w:before="120" w:after="0" w:line="240" w:lineRule="auto"/>
        <w:jc w:val="both"/>
        <w:rPr>
          <w:rFonts w:cs="Times New Roman"/>
          <w:sz w:val="22"/>
          <w:szCs w:val="22"/>
        </w:rPr>
      </w:pPr>
      <w:r w:rsidRPr="001A7960">
        <w:rPr>
          <w:rFonts w:cs="Times New Roman"/>
          <w:sz w:val="22"/>
          <w:szCs w:val="22"/>
        </w:rPr>
        <w:t xml:space="preserve">(5) A polgármester a településképi bejelentés benyújtásától számított 15 napon belül a </w:t>
      </w:r>
      <w:proofErr w:type="spellStart"/>
      <w:r w:rsidRPr="001A7960">
        <w:rPr>
          <w:rFonts w:cs="Times New Roman"/>
          <w:sz w:val="22"/>
          <w:szCs w:val="22"/>
        </w:rPr>
        <w:t>főépítész</w:t>
      </w:r>
      <w:proofErr w:type="spellEnd"/>
      <w:r w:rsidRPr="001A7960">
        <w:rPr>
          <w:rFonts w:cs="Times New Roman"/>
          <w:sz w:val="22"/>
          <w:szCs w:val="22"/>
        </w:rPr>
        <w:t xml:space="preserve"> szakmai álláspontja alapján, a (</w:t>
      </w:r>
      <w:proofErr w:type="gramStart"/>
      <w:r w:rsidRPr="001A7960">
        <w:rPr>
          <w:rFonts w:cs="Times New Roman"/>
          <w:sz w:val="22"/>
          <w:szCs w:val="22"/>
        </w:rPr>
        <w:t>3)–</w:t>
      </w:r>
      <w:proofErr w:type="gramEnd"/>
      <w:r w:rsidRPr="001A7960">
        <w:rPr>
          <w:rFonts w:cs="Times New Roman"/>
          <w:sz w:val="22"/>
          <w:szCs w:val="22"/>
        </w:rPr>
        <w:t xml:space="preserve">(4) bekezdésekben foglaltak </w:t>
      </w:r>
      <w:r w:rsidRPr="001A7960">
        <w:rPr>
          <w:rFonts w:cs="Times New Roman"/>
          <w:b/>
          <w:bCs/>
          <w:sz w:val="22"/>
          <w:szCs w:val="22"/>
        </w:rPr>
        <w:t>szerint</w:t>
      </w:r>
      <w:r w:rsidRPr="001A7960">
        <w:rPr>
          <w:rFonts w:cs="Times New Roman"/>
          <w:sz w:val="22"/>
          <w:szCs w:val="22"/>
        </w:rPr>
        <w:t xml:space="preserve"> a tevékenység végzését – kikötéssel vagy anélkül- tudomásul veszi vagy megtiltja.</w:t>
      </w:r>
    </w:p>
    <w:p w:rsidR="00DB103E" w:rsidRPr="001A7960" w:rsidRDefault="00957ECC" w:rsidP="00112416">
      <w:pPr>
        <w:pStyle w:val="Szvegtrzs"/>
        <w:spacing w:before="120" w:after="0" w:line="240" w:lineRule="auto"/>
        <w:jc w:val="both"/>
        <w:rPr>
          <w:rFonts w:cs="Times New Roman"/>
          <w:sz w:val="22"/>
          <w:szCs w:val="22"/>
        </w:rPr>
      </w:pPr>
      <w:r w:rsidRPr="001A7960">
        <w:rPr>
          <w:rFonts w:cs="Times New Roman"/>
          <w:sz w:val="22"/>
          <w:szCs w:val="22"/>
        </w:rPr>
        <w:t>(6) A településképi bejelentéshez kötött tevékenység a településképi bejelentés tudomásul vételéről szóló határozat birtokában – az abban foglalt esetleges kikötések figyelembevételével – megkezdhető, ha ahhoz más hatósági engedély nem szükséges.</w:t>
      </w:r>
    </w:p>
    <w:p w:rsidR="00DB103E" w:rsidRPr="001A7960" w:rsidRDefault="00957ECC">
      <w:pPr>
        <w:pStyle w:val="Szvegtrzs"/>
        <w:spacing w:before="240" w:after="240" w:line="240" w:lineRule="auto"/>
        <w:jc w:val="both"/>
        <w:rPr>
          <w:rFonts w:cs="Times New Roman"/>
          <w:sz w:val="22"/>
          <w:szCs w:val="22"/>
        </w:rPr>
      </w:pPr>
      <w:r w:rsidRPr="001A7960">
        <w:rPr>
          <w:rFonts w:cs="Times New Roman"/>
          <w:sz w:val="22"/>
          <w:szCs w:val="22"/>
        </w:rPr>
        <w:t>(7) A településképi bejelentési kötelezettség teljesítése, vagy tudomásul vétele polgárjogi igényt nem dönt el, nem mentesít az egyéb jogszabályok által előírt hatósági engedélyek megszerzése alól.”</w:t>
      </w:r>
    </w:p>
    <w:p w:rsidR="00DB103E" w:rsidRPr="001A7960" w:rsidRDefault="00957ECC" w:rsidP="00112416">
      <w:pPr>
        <w:pStyle w:val="Szvegtrzs"/>
        <w:spacing w:before="240" w:after="120" w:line="240" w:lineRule="auto"/>
        <w:jc w:val="center"/>
        <w:rPr>
          <w:rFonts w:cs="Times New Roman"/>
          <w:b/>
          <w:bCs/>
          <w:sz w:val="22"/>
          <w:szCs w:val="22"/>
        </w:rPr>
      </w:pPr>
      <w:r w:rsidRPr="001A7960">
        <w:rPr>
          <w:rFonts w:cs="Times New Roman"/>
          <w:b/>
          <w:bCs/>
          <w:sz w:val="22"/>
          <w:szCs w:val="22"/>
        </w:rPr>
        <w:t>14. §</w:t>
      </w:r>
    </w:p>
    <w:p w:rsidR="00DB103E" w:rsidRPr="001A7960" w:rsidRDefault="00957ECC">
      <w:pPr>
        <w:pStyle w:val="Szvegtrzs"/>
        <w:spacing w:after="0" w:line="240" w:lineRule="auto"/>
        <w:jc w:val="both"/>
        <w:rPr>
          <w:rFonts w:cs="Times New Roman"/>
          <w:sz w:val="22"/>
          <w:szCs w:val="22"/>
        </w:rPr>
      </w:pPr>
      <w:r w:rsidRPr="001A7960">
        <w:rPr>
          <w:rFonts w:cs="Times New Roman"/>
          <w:sz w:val="22"/>
          <w:szCs w:val="22"/>
        </w:rPr>
        <w:t>(1) A Cegléd Város Településkép Védelméről szóló 37/2017. (XII. 21.) önkormányzati rendelet 67. § (2) bekezdés c) pontja helyébe a következő rendelkezés lép:</w:t>
      </w:r>
    </w:p>
    <w:p w:rsidR="00DB103E" w:rsidRPr="001A7960" w:rsidRDefault="00957ECC" w:rsidP="00112416">
      <w:pPr>
        <w:pStyle w:val="Szvegtrzs"/>
        <w:spacing w:before="120" w:after="0" w:line="240" w:lineRule="auto"/>
        <w:jc w:val="both"/>
        <w:rPr>
          <w:rFonts w:cs="Times New Roman"/>
          <w:i/>
          <w:iCs/>
          <w:sz w:val="22"/>
          <w:szCs w:val="22"/>
        </w:rPr>
      </w:pPr>
      <w:r w:rsidRPr="001A7960">
        <w:rPr>
          <w:rFonts w:cs="Times New Roman"/>
          <w:i/>
          <w:iCs/>
          <w:sz w:val="22"/>
          <w:szCs w:val="22"/>
        </w:rPr>
        <w:t>(</w:t>
      </w:r>
      <w:r w:rsidRPr="001A7960">
        <w:rPr>
          <w:rFonts w:cs="Times New Roman"/>
          <w:b/>
          <w:bCs/>
          <w:i/>
          <w:iCs/>
          <w:sz w:val="22"/>
          <w:szCs w:val="22"/>
        </w:rPr>
        <w:t>Településképi követelmények megszegésének esetei:</w:t>
      </w:r>
      <w:r w:rsidRPr="001A7960">
        <w:rPr>
          <w:rFonts w:cs="Times New Roman"/>
          <w:i/>
          <w:iCs/>
          <w:sz w:val="22"/>
          <w:szCs w:val="22"/>
        </w:rPr>
        <w:t>)</w:t>
      </w:r>
    </w:p>
    <w:p w:rsidR="00DB103E" w:rsidRPr="001A7960" w:rsidRDefault="00957ECC" w:rsidP="00112416">
      <w:pPr>
        <w:pStyle w:val="Szvegtrzs"/>
        <w:spacing w:after="0" w:line="240" w:lineRule="auto"/>
        <w:ind w:left="580" w:hanging="560"/>
        <w:jc w:val="both"/>
        <w:rPr>
          <w:rFonts w:cs="Times New Roman"/>
          <w:sz w:val="22"/>
          <w:szCs w:val="22"/>
        </w:rPr>
      </w:pPr>
      <w:r w:rsidRPr="001A7960">
        <w:rPr>
          <w:rFonts w:cs="Times New Roman"/>
          <w:sz w:val="22"/>
          <w:szCs w:val="22"/>
        </w:rPr>
        <w:t>„</w:t>
      </w:r>
      <w:r w:rsidRPr="001A7960">
        <w:rPr>
          <w:rFonts w:cs="Times New Roman"/>
          <w:i/>
          <w:iCs/>
          <w:sz w:val="22"/>
          <w:szCs w:val="22"/>
        </w:rPr>
        <w:t>c)</w:t>
      </w:r>
      <w:r w:rsidRPr="001A7960">
        <w:rPr>
          <w:rFonts w:cs="Times New Roman"/>
          <w:sz w:val="22"/>
          <w:szCs w:val="22"/>
        </w:rPr>
        <w:tab/>
        <w:t>e rendeletben foglalt egyéb településképi követelmények megsértése esetén”</w:t>
      </w:r>
    </w:p>
    <w:p w:rsidR="00DB103E" w:rsidRPr="001A7960" w:rsidRDefault="00957ECC" w:rsidP="00112416">
      <w:pPr>
        <w:pStyle w:val="Szvegtrzs"/>
        <w:spacing w:before="120" w:after="0" w:line="240" w:lineRule="auto"/>
        <w:jc w:val="both"/>
        <w:rPr>
          <w:rFonts w:cs="Times New Roman"/>
          <w:sz w:val="22"/>
          <w:szCs w:val="22"/>
        </w:rPr>
      </w:pPr>
      <w:r w:rsidRPr="001A7960">
        <w:rPr>
          <w:rFonts w:cs="Times New Roman"/>
          <w:sz w:val="22"/>
          <w:szCs w:val="22"/>
        </w:rPr>
        <w:t>(2) A Cegléd Város Településkép Védelméről szóló 37/2017. (XII. 21.) önkormányzati rendelet 67. § (2) bekezdése a következő d) ponttal egészül ki:</w:t>
      </w:r>
    </w:p>
    <w:p w:rsidR="00DB103E" w:rsidRPr="001A7960" w:rsidRDefault="00957ECC" w:rsidP="00112416">
      <w:pPr>
        <w:pStyle w:val="Szvegtrzs"/>
        <w:spacing w:before="120" w:after="0" w:line="240" w:lineRule="auto"/>
        <w:jc w:val="both"/>
        <w:rPr>
          <w:rFonts w:cs="Times New Roman"/>
          <w:i/>
          <w:iCs/>
          <w:sz w:val="22"/>
          <w:szCs w:val="22"/>
        </w:rPr>
      </w:pPr>
      <w:r w:rsidRPr="001A7960">
        <w:rPr>
          <w:rFonts w:cs="Times New Roman"/>
          <w:i/>
          <w:iCs/>
          <w:sz w:val="22"/>
          <w:szCs w:val="22"/>
        </w:rPr>
        <w:t>(</w:t>
      </w:r>
      <w:r w:rsidRPr="001A7960">
        <w:rPr>
          <w:rFonts w:cs="Times New Roman"/>
          <w:b/>
          <w:bCs/>
          <w:i/>
          <w:iCs/>
          <w:sz w:val="22"/>
          <w:szCs w:val="22"/>
        </w:rPr>
        <w:t>Településképi követelmények megszegésének esetei:</w:t>
      </w:r>
      <w:r w:rsidRPr="001A7960">
        <w:rPr>
          <w:rFonts w:cs="Times New Roman"/>
          <w:i/>
          <w:iCs/>
          <w:sz w:val="22"/>
          <w:szCs w:val="22"/>
        </w:rPr>
        <w:t>)</w:t>
      </w:r>
    </w:p>
    <w:p w:rsidR="00DB103E" w:rsidRPr="001A7960" w:rsidRDefault="00957ECC" w:rsidP="00112416">
      <w:pPr>
        <w:pStyle w:val="Szvegtrzs"/>
        <w:spacing w:after="0" w:line="240" w:lineRule="auto"/>
        <w:ind w:left="580" w:hanging="560"/>
        <w:jc w:val="both"/>
        <w:rPr>
          <w:rFonts w:cs="Times New Roman"/>
          <w:sz w:val="22"/>
          <w:szCs w:val="22"/>
        </w:rPr>
      </w:pPr>
      <w:r w:rsidRPr="001A7960">
        <w:rPr>
          <w:rFonts w:cs="Times New Roman"/>
          <w:sz w:val="22"/>
          <w:szCs w:val="22"/>
        </w:rPr>
        <w:t>„</w:t>
      </w:r>
      <w:r w:rsidRPr="001A7960">
        <w:rPr>
          <w:rFonts w:cs="Times New Roman"/>
          <w:i/>
          <w:iCs/>
          <w:sz w:val="22"/>
          <w:szCs w:val="22"/>
        </w:rPr>
        <w:t>d)</w:t>
      </w:r>
      <w:r w:rsidRPr="001A7960">
        <w:rPr>
          <w:rFonts w:cs="Times New Roman"/>
          <w:sz w:val="22"/>
          <w:szCs w:val="22"/>
        </w:rPr>
        <w:tab/>
        <w:t>ha a rendeltetésváltozás esetén a helyi építési szabályzatnak a megvalósítható rendeltetésekre vonatkozó szabályait megsértették.”</w:t>
      </w:r>
    </w:p>
    <w:p w:rsidR="00DB103E" w:rsidRPr="001A7960" w:rsidRDefault="00957ECC" w:rsidP="00112416">
      <w:pPr>
        <w:pStyle w:val="Szvegtrzs"/>
        <w:spacing w:before="120" w:after="0" w:line="240" w:lineRule="auto"/>
        <w:jc w:val="both"/>
        <w:rPr>
          <w:rFonts w:cs="Times New Roman"/>
          <w:sz w:val="22"/>
          <w:szCs w:val="22"/>
        </w:rPr>
      </w:pPr>
      <w:r w:rsidRPr="001A7960">
        <w:rPr>
          <w:rFonts w:cs="Times New Roman"/>
          <w:sz w:val="22"/>
          <w:szCs w:val="22"/>
        </w:rPr>
        <w:t xml:space="preserve">(3) A Cegléd Város Településkép Védelméről szóló 37/2017. (XII. 21.) önkormányzati rendelet 67. §-a </w:t>
      </w:r>
      <w:proofErr w:type="spellStart"/>
      <w:r w:rsidRPr="001A7960">
        <w:rPr>
          <w:rFonts w:cs="Times New Roman"/>
          <w:sz w:val="22"/>
          <w:szCs w:val="22"/>
        </w:rPr>
        <w:t>a</w:t>
      </w:r>
      <w:proofErr w:type="spellEnd"/>
      <w:r w:rsidRPr="001A7960">
        <w:rPr>
          <w:rFonts w:cs="Times New Roman"/>
          <w:sz w:val="22"/>
          <w:szCs w:val="22"/>
        </w:rPr>
        <w:t xml:space="preserve"> következő (3) bekezdéssel egészül ki:</w:t>
      </w:r>
    </w:p>
    <w:p w:rsidR="00DB103E" w:rsidRPr="001A7960" w:rsidRDefault="00957ECC" w:rsidP="00112416">
      <w:pPr>
        <w:pStyle w:val="Szvegtrzs"/>
        <w:spacing w:before="120" w:after="0" w:line="240" w:lineRule="auto"/>
        <w:jc w:val="both"/>
        <w:rPr>
          <w:rFonts w:cs="Times New Roman"/>
          <w:sz w:val="22"/>
          <w:szCs w:val="22"/>
        </w:rPr>
      </w:pPr>
      <w:r w:rsidRPr="001A7960">
        <w:rPr>
          <w:rFonts w:cs="Times New Roman"/>
          <w:sz w:val="22"/>
          <w:szCs w:val="22"/>
        </w:rPr>
        <w:t xml:space="preserve">„(3) Az (1) bekezdés szerinti határidő eredménytelen eltelte esetén, a polgármester településképi kötelezés formájában, – önkormányzati hatósági határozattal – a településképi követelmények teljesülése érdekében az ingatlan tulajdonosát </w:t>
      </w:r>
      <w:r w:rsidRPr="00DB34C3">
        <w:rPr>
          <w:rFonts w:cs="Times New Roman"/>
          <w:sz w:val="22"/>
          <w:szCs w:val="22"/>
          <w:highlight w:val="lightGray"/>
        </w:rPr>
        <w:t xml:space="preserve">az </w:t>
      </w:r>
      <w:r w:rsidR="00DB34C3" w:rsidRPr="00DB34C3">
        <w:rPr>
          <w:rFonts w:cs="Times New Roman"/>
          <w:sz w:val="22"/>
          <w:szCs w:val="22"/>
          <w:highlight w:val="lightGray"/>
        </w:rPr>
        <w:t>előírások betartására</w:t>
      </w:r>
      <w:r w:rsidRPr="001A7960">
        <w:rPr>
          <w:rFonts w:cs="Times New Roman"/>
          <w:sz w:val="22"/>
          <w:szCs w:val="22"/>
        </w:rPr>
        <w:t xml:space="preserve"> kötelezi”</w:t>
      </w:r>
    </w:p>
    <w:p w:rsidR="00DB103E" w:rsidRPr="001A7960" w:rsidRDefault="00957ECC" w:rsidP="00112416">
      <w:pPr>
        <w:pStyle w:val="Szvegtrzs"/>
        <w:spacing w:before="120" w:after="120" w:line="240" w:lineRule="auto"/>
        <w:jc w:val="center"/>
        <w:rPr>
          <w:rFonts w:cs="Times New Roman"/>
          <w:b/>
          <w:bCs/>
          <w:sz w:val="22"/>
          <w:szCs w:val="22"/>
        </w:rPr>
      </w:pPr>
      <w:r w:rsidRPr="001A7960">
        <w:rPr>
          <w:rFonts w:cs="Times New Roman"/>
          <w:b/>
          <w:bCs/>
          <w:sz w:val="22"/>
          <w:szCs w:val="22"/>
        </w:rPr>
        <w:t>15. §</w:t>
      </w:r>
    </w:p>
    <w:p w:rsidR="00DB103E" w:rsidRPr="001A7960" w:rsidRDefault="00957ECC">
      <w:pPr>
        <w:pStyle w:val="Szvegtrzs"/>
        <w:spacing w:after="0" w:line="240" w:lineRule="auto"/>
        <w:jc w:val="both"/>
        <w:rPr>
          <w:rFonts w:cs="Times New Roman"/>
          <w:sz w:val="22"/>
          <w:szCs w:val="22"/>
        </w:rPr>
      </w:pPr>
      <w:r w:rsidRPr="001A7960">
        <w:rPr>
          <w:rFonts w:cs="Times New Roman"/>
          <w:sz w:val="22"/>
          <w:szCs w:val="22"/>
        </w:rPr>
        <w:t>A Cegléd Város Településkép Védelméről szóló 37/2017. (XII. 21.) önkormányzati rendelet 69. §-a helyébe a következő rendelkezés lép:</w:t>
      </w:r>
    </w:p>
    <w:p w:rsidR="00DB103E" w:rsidRPr="001A7960" w:rsidRDefault="00957ECC" w:rsidP="00112416">
      <w:pPr>
        <w:pStyle w:val="Szvegtrzs"/>
        <w:spacing w:before="120" w:after="120" w:line="240" w:lineRule="auto"/>
        <w:jc w:val="center"/>
        <w:rPr>
          <w:rFonts w:cs="Times New Roman"/>
          <w:b/>
          <w:bCs/>
          <w:sz w:val="22"/>
          <w:szCs w:val="22"/>
        </w:rPr>
      </w:pPr>
      <w:r w:rsidRPr="001A7960">
        <w:rPr>
          <w:rFonts w:cs="Times New Roman"/>
          <w:b/>
          <w:bCs/>
          <w:sz w:val="22"/>
          <w:szCs w:val="22"/>
        </w:rPr>
        <w:t>„69. §</w:t>
      </w:r>
    </w:p>
    <w:p w:rsidR="00112416" w:rsidRPr="001A7960" w:rsidRDefault="00112416">
      <w:pPr>
        <w:pStyle w:val="Szvegtrzs"/>
        <w:spacing w:after="240" w:line="240" w:lineRule="auto"/>
        <w:jc w:val="both"/>
        <w:rPr>
          <w:rFonts w:cs="Times New Roman"/>
          <w:b/>
          <w:bCs/>
          <w:sz w:val="22"/>
          <w:szCs w:val="22"/>
        </w:rPr>
      </w:pPr>
      <w:r w:rsidRPr="001A7960">
        <w:rPr>
          <w:rFonts w:cs="Times New Roman"/>
          <w:b/>
          <w:bCs/>
          <w:sz w:val="22"/>
          <w:szCs w:val="22"/>
        </w:rPr>
        <w:t xml:space="preserve">(1) </w:t>
      </w:r>
      <w:r w:rsidR="00957ECC" w:rsidRPr="001A7960">
        <w:rPr>
          <w:rFonts w:cs="Times New Roman"/>
          <w:b/>
          <w:bCs/>
          <w:sz w:val="22"/>
          <w:szCs w:val="22"/>
        </w:rPr>
        <w:t xml:space="preserve">A 67. § </w:t>
      </w:r>
      <w:r w:rsidR="00957ECC" w:rsidRPr="00C54C57">
        <w:rPr>
          <w:rFonts w:cs="Times New Roman"/>
          <w:b/>
          <w:bCs/>
          <w:sz w:val="22"/>
          <w:szCs w:val="22"/>
          <w:highlight w:val="lightGray"/>
        </w:rPr>
        <w:t>(</w:t>
      </w:r>
      <w:r w:rsidR="00C54C57" w:rsidRPr="00C54C57">
        <w:rPr>
          <w:rFonts w:cs="Times New Roman"/>
          <w:b/>
          <w:bCs/>
          <w:sz w:val="22"/>
          <w:szCs w:val="22"/>
          <w:highlight w:val="lightGray"/>
        </w:rPr>
        <w:t>3</w:t>
      </w:r>
      <w:r w:rsidR="00957ECC" w:rsidRPr="00C54C57">
        <w:rPr>
          <w:rFonts w:cs="Times New Roman"/>
          <w:b/>
          <w:bCs/>
          <w:sz w:val="22"/>
          <w:szCs w:val="22"/>
          <w:highlight w:val="lightGray"/>
        </w:rPr>
        <w:t xml:space="preserve">) bekezdés szerinti </w:t>
      </w:r>
      <w:r w:rsidR="00C54C57" w:rsidRPr="00C54C57">
        <w:rPr>
          <w:rFonts w:cs="Times New Roman"/>
          <w:b/>
          <w:bCs/>
          <w:sz w:val="22"/>
          <w:szCs w:val="22"/>
          <w:highlight w:val="lightGray"/>
        </w:rPr>
        <w:t>kötelezéssel</w:t>
      </w:r>
      <w:r w:rsidR="00C54C57">
        <w:rPr>
          <w:rFonts w:cs="Times New Roman"/>
          <w:b/>
          <w:bCs/>
          <w:sz w:val="22"/>
          <w:szCs w:val="22"/>
        </w:rPr>
        <w:t xml:space="preserve"> </w:t>
      </w:r>
      <w:r w:rsidR="00957ECC" w:rsidRPr="001A7960">
        <w:rPr>
          <w:rFonts w:cs="Times New Roman"/>
          <w:b/>
          <w:bCs/>
          <w:sz w:val="22"/>
          <w:szCs w:val="22"/>
        </w:rPr>
        <w:t xml:space="preserve">egyidejűleg településkép-védelmi bírság kiszabásának van helye. A bírság közigazgatási bírságnak minősül, összege legalább 200 </w:t>
      </w:r>
      <w:r w:rsidRPr="001A7960">
        <w:rPr>
          <w:rFonts w:cs="Times New Roman"/>
          <w:b/>
          <w:bCs/>
          <w:sz w:val="22"/>
          <w:szCs w:val="22"/>
        </w:rPr>
        <w:t>ezer forint</w:t>
      </w:r>
      <w:r w:rsidR="00957ECC" w:rsidRPr="001A7960">
        <w:rPr>
          <w:rFonts w:cs="Times New Roman"/>
          <w:b/>
          <w:bCs/>
          <w:sz w:val="22"/>
          <w:szCs w:val="22"/>
        </w:rPr>
        <w:t xml:space="preserve">, legfeljebb 2 </w:t>
      </w:r>
      <w:r w:rsidRPr="001A7960">
        <w:rPr>
          <w:rFonts w:cs="Times New Roman"/>
          <w:b/>
          <w:bCs/>
          <w:sz w:val="22"/>
          <w:szCs w:val="22"/>
        </w:rPr>
        <w:t>millió forint</w:t>
      </w:r>
      <w:r w:rsidR="00957ECC" w:rsidRPr="001A7960">
        <w:rPr>
          <w:rFonts w:cs="Times New Roman"/>
          <w:b/>
          <w:bCs/>
          <w:sz w:val="22"/>
          <w:szCs w:val="22"/>
        </w:rPr>
        <w:t>, mely az</w:t>
      </w:r>
      <w:r w:rsidRPr="001A7960">
        <w:rPr>
          <w:rFonts w:cs="Times New Roman"/>
          <w:b/>
          <w:bCs/>
          <w:sz w:val="22"/>
          <w:szCs w:val="22"/>
        </w:rPr>
        <w:t xml:space="preserve"> ingatlan tulajdonosát terheli.</w:t>
      </w:r>
    </w:p>
    <w:p w:rsidR="00DB103E" w:rsidRPr="001A7960" w:rsidRDefault="00957ECC">
      <w:pPr>
        <w:pStyle w:val="Szvegtrzs"/>
        <w:spacing w:after="240" w:line="240" w:lineRule="auto"/>
        <w:jc w:val="both"/>
        <w:rPr>
          <w:rFonts w:cs="Times New Roman"/>
          <w:sz w:val="22"/>
          <w:szCs w:val="22"/>
        </w:rPr>
      </w:pPr>
      <w:r w:rsidRPr="001A7960">
        <w:rPr>
          <w:rFonts w:cs="Times New Roman"/>
          <w:b/>
          <w:bCs/>
          <w:sz w:val="22"/>
          <w:szCs w:val="22"/>
        </w:rPr>
        <w:t>(2) A kötelezésben foglaltak nem teljesítése esetén a polgármester a döntés végrehajtását foganatosítja, vagy ismételten településkép-védelmi bírságot szab ki.</w:t>
      </w:r>
      <w:r w:rsidRPr="001A7960">
        <w:rPr>
          <w:rFonts w:cs="Times New Roman"/>
          <w:sz w:val="22"/>
          <w:szCs w:val="22"/>
        </w:rPr>
        <w:t>”</w:t>
      </w:r>
    </w:p>
    <w:p w:rsidR="00DB103E" w:rsidRPr="001A7960" w:rsidRDefault="00957ECC" w:rsidP="001A7960">
      <w:pPr>
        <w:pStyle w:val="Szvegtrzs"/>
        <w:spacing w:before="240" w:after="120" w:line="240" w:lineRule="auto"/>
        <w:jc w:val="center"/>
        <w:rPr>
          <w:rFonts w:cs="Times New Roman"/>
          <w:b/>
          <w:bCs/>
          <w:sz w:val="22"/>
          <w:szCs w:val="22"/>
        </w:rPr>
      </w:pPr>
      <w:r w:rsidRPr="001A7960">
        <w:rPr>
          <w:rFonts w:cs="Times New Roman"/>
          <w:b/>
          <w:bCs/>
          <w:sz w:val="22"/>
          <w:szCs w:val="22"/>
        </w:rPr>
        <w:t>16. §</w:t>
      </w:r>
    </w:p>
    <w:p w:rsidR="00DB103E" w:rsidRPr="001A7960" w:rsidRDefault="00957ECC">
      <w:pPr>
        <w:pStyle w:val="Szvegtrzs"/>
        <w:spacing w:after="0" w:line="240" w:lineRule="auto"/>
        <w:jc w:val="both"/>
        <w:rPr>
          <w:rFonts w:cs="Times New Roman"/>
          <w:sz w:val="22"/>
          <w:szCs w:val="22"/>
        </w:rPr>
      </w:pPr>
      <w:r w:rsidRPr="001A7960">
        <w:rPr>
          <w:rFonts w:cs="Times New Roman"/>
          <w:sz w:val="22"/>
          <w:szCs w:val="22"/>
        </w:rPr>
        <w:t>Hatályát veszti a Cegléd Város Településkép Védelméről szóló 37/2017. (XII. 21.) önkormányzati rendelet</w:t>
      </w:r>
    </w:p>
    <w:p w:rsidR="00DB103E" w:rsidRPr="001A7960" w:rsidRDefault="00957ECC">
      <w:pPr>
        <w:pStyle w:val="Szvegtrzs"/>
        <w:spacing w:after="0" w:line="240" w:lineRule="auto"/>
        <w:ind w:left="580" w:hanging="560"/>
        <w:jc w:val="both"/>
        <w:rPr>
          <w:rFonts w:cs="Times New Roman"/>
          <w:sz w:val="22"/>
          <w:szCs w:val="22"/>
        </w:rPr>
      </w:pPr>
      <w:r w:rsidRPr="001A7960">
        <w:rPr>
          <w:rFonts w:cs="Times New Roman"/>
          <w:i/>
          <w:iCs/>
          <w:sz w:val="22"/>
          <w:szCs w:val="22"/>
        </w:rPr>
        <w:lastRenderedPageBreak/>
        <w:t>a)</w:t>
      </w:r>
      <w:r w:rsidRPr="001A7960">
        <w:rPr>
          <w:rFonts w:cs="Times New Roman"/>
          <w:sz w:val="22"/>
          <w:szCs w:val="22"/>
        </w:rPr>
        <w:tab/>
        <w:t>1. § (4) bekezdése,</w:t>
      </w:r>
    </w:p>
    <w:p w:rsidR="00DB103E" w:rsidRPr="001A7960" w:rsidRDefault="00957ECC">
      <w:pPr>
        <w:pStyle w:val="Szvegtrzs"/>
        <w:spacing w:after="0" w:line="240" w:lineRule="auto"/>
        <w:ind w:left="580" w:hanging="560"/>
        <w:jc w:val="both"/>
        <w:rPr>
          <w:rFonts w:cs="Times New Roman"/>
          <w:sz w:val="22"/>
          <w:szCs w:val="22"/>
        </w:rPr>
      </w:pPr>
      <w:r w:rsidRPr="001A7960">
        <w:rPr>
          <w:rFonts w:cs="Times New Roman"/>
          <w:i/>
          <w:iCs/>
          <w:sz w:val="22"/>
          <w:szCs w:val="22"/>
        </w:rPr>
        <w:t>b)</w:t>
      </w:r>
      <w:r w:rsidRPr="001A7960">
        <w:rPr>
          <w:rFonts w:cs="Times New Roman"/>
          <w:sz w:val="22"/>
          <w:szCs w:val="22"/>
        </w:rPr>
        <w:tab/>
        <w:t>1/A. §-a,</w:t>
      </w:r>
    </w:p>
    <w:p w:rsidR="00DB103E" w:rsidRPr="001A7960" w:rsidRDefault="00957ECC">
      <w:pPr>
        <w:pStyle w:val="Szvegtrzs"/>
        <w:spacing w:after="0" w:line="240" w:lineRule="auto"/>
        <w:ind w:left="580" w:hanging="560"/>
        <w:jc w:val="both"/>
        <w:rPr>
          <w:rFonts w:cs="Times New Roman"/>
          <w:sz w:val="22"/>
          <w:szCs w:val="22"/>
        </w:rPr>
      </w:pPr>
      <w:r w:rsidRPr="001A7960">
        <w:rPr>
          <w:rFonts w:cs="Times New Roman"/>
          <w:i/>
          <w:iCs/>
          <w:sz w:val="22"/>
          <w:szCs w:val="22"/>
        </w:rPr>
        <w:t>c)</w:t>
      </w:r>
      <w:r w:rsidRPr="001A7960">
        <w:rPr>
          <w:rFonts w:cs="Times New Roman"/>
          <w:sz w:val="22"/>
          <w:szCs w:val="22"/>
        </w:rPr>
        <w:tab/>
        <w:t>2. § 23. pontja,</w:t>
      </w:r>
    </w:p>
    <w:p w:rsidR="00DB103E" w:rsidRPr="001A7960" w:rsidRDefault="00957ECC">
      <w:pPr>
        <w:pStyle w:val="Szvegtrzs"/>
        <w:spacing w:after="0" w:line="240" w:lineRule="auto"/>
        <w:ind w:left="580" w:hanging="560"/>
        <w:jc w:val="both"/>
        <w:rPr>
          <w:rFonts w:cs="Times New Roman"/>
          <w:sz w:val="22"/>
          <w:szCs w:val="22"/>
        </w:rPr>
      </w:pPr>
      <w:r w:rsidRPr="001A7960">
        <w:rPr>
          <w:rFonts w:cs="Times New Roman"/>
          <w:i/>
          <w:iCs/>
          <w:sz w:val="22"/>
          <w:szCs w:val="22"/>
        </w:rPr>
        <w:t>d)</w:t>
      </w:r>
      <w:r w:rsidRPr="001A7960">
        <w:rPr>
          <w:rFonts w:cs="Times New Roman"/>
          <w:sz w:val="22"/>
          <w:szCs w:val="22"/>
        </w:rPr>
        <w:tab/>
        <w:t>2. § 28. pontja,</w:t>
      </w:r>
    </w:p>
    <w:p w:rsidR="00DB103E" w:rsidRPr="001A7960" w:rsidRDefault="00957ECC">
      <w:pPr>
        <w:pStyle w:val="Szvegtrzs"/>
        <w:spacing w:after="0" w:line="240" w:lineRule="auto"/>
        <w:ind w:left="580" w:hanging="560"/>
        <w:jc w:val="both"/>
        <w:rPr>
          <w:rFonts w:cs="Times New Roman"/>
          <w:sz w:val="22"/>
          <w:szCs w:val="22"/>
        </w:rPr>
      </w:pPr>
      <w:r w:rsidRPr="001A7960">
        <w:rPr>
          <w:rFonts w:cs="Times New Roman"/>
          <w:i/>
          <w:iCs/>
          <w:sz w:val="22"/>
          <w:szCs w:val="22"/>
        </w:rPr>
        <w:t>e)</w:t>
      </w:r>
      <w:r w:rsidRPr="001A7960">
        <w:rPr>
          <w:rFonts w:cs="Times New Roman"/>
          <w:sz w:val="22"/>
          <w:szCs w:val="22"/>
        </w:rPr>
        <w:tab/>
        <w:t>44. § (</w:t>
      </w:r>
      <w:proofErr w:type="gramStart"/>
      <w:r w:rsidRPr="001A7960">
        <w:rPr>
          <w:rFonts w:cs="Times New Roman"/>
          <w:sz w:val="22"/>
          <w:szCs w:val="22"/>
        </w:rPr>
        <w:t>1)–</w:t>
      </w:r>
      <w:proofErr w:type="gramEnd"/>
      <w:r w:rsidRPr="001A7960">
        <w:rPr>
          <w:rFonts w:cs="Times New Roman"/>
          <w:sz w:val="22"/>
          <w:szCs w:val="22"/>
        </w:rPr>
        <w:t>(7) bekezdése,</w:t>
      </w:r>
    </w:p>
    <w:p w:rsidR="00DB103E" w:rsidRPr="001A7960" w:rsidRDefault="00957ECC">
      <w:pPr>
        <w:pStyle w:val="Szvegtrzs"/>
        <w:spacing w:after="0" w:line="240" w:lineRule="auto"/>
        <w:ind w:left="580" w:hanging="560"/>
        <w:jc w:val="both"/>
        <w:rPr>
          <w:rFonts w:cs="Times New Roman"/>
          <w:sz w:val="22"/>
          <w:szCs w:val="22"/>
        </w:rPr>
      </w:pPr>
      <w:r w:rsidRPr="001A7960">
        <w:rPr>
          <w:rFonts w:cs="Times New Roman"/>
          <w:i/>
          <w:iCs/>
          <w:sz w:val="22"/>
          <w:szCs w:val="22"/>
        </w:rPr>
        <w:t>f)</w:t>
      </w:r>
      <w:r w:rsidRPr="001A7960">
        <w:rPr>
          <w:rFonts w:cs="Times New Roman"/>
          <w:sz w:val="22"/>
          <w:szCs w:val="22"/>
        </w:rPr>
        <w:tab/>
        <w:t>45. § (1) és (2) bekezdése,</w:t>
      </w:r>
    </w:p>
    <w:p w:rsidR="00DB103E" w:rsidRPr="001A7960" w:rsidRDefault="00957ECC">
      <w:pPr>
        <w:pStyle w:val="Szvegtrzs"/>
        <w:spacing w:after="0" w:line="240" w:lineRule="auto"/>
        <w:ind w:left="580" w:hanging="560"/>
        <w:jc w:val="both"/>
        <w:rPr>
          <w:rFonts w:cs="Times New Roman"/>
          <w:sz w:val="22"/>
          <w:szCs w:val="22"/>
        </w:rPr>
      </w:pPr>
      <w:r w:rsidRPr="001A7960">
        <w:rPr>
          <w:rFonts w:cs="Times New Roman"/>
          <w:i/>
          <w:iCs/>
          <w:sz w:val="22"/>
          <w:szCs w:val="22"/>
        </w:rPr>
        <w:t>g)</w:t>
      </w:r>
      <w:r w:rsidRPr="001A7960">
        <w:rPr>
          <w:rFonts w:cs="Times New Roman"/>
          <w:sz w:val="22"/>
          <w:szCs w:val="22"/>
        </w:rPr>
        <w:tab/>
        <w:t>46. § (</w:t>
      </w:r>
      <w:proofErr w:type="gramStart"/>
      <w:r w:rsidRPr="001A7960">
        <w:rPr>
          <w:rFonts w:cs="Times New Roman"/>
          <w:sz w:val="22"/>
          <w:szCs w:val="22"/>
        </w:rPr>
        <w:t>1)–</w:t>
      </w:r>
      <w:proofErr w:type="gramEnd"/>
      <w:r w:rsidRPr="001A7960">
        <w:rPr>
          <w:rFonts w:cs="Times New Roman"/>
          <w:sz w:val="22"/>
          <w:szCs w:val="22"/>
        </w:rPr>
        <w:t>(3) bekezdése,</w:t>
      </w:r>
    </w:p>
    <w:p w:rsidR="00DB103E" w:rsidRPr="001A7960" w:rsidRDefault="00957ECC">
      <w:pPr>
        <w:pStyle w:val="Szvegtrzs"/>
        <w:spacing w:after="0" w:line="240" w:lineRule="auto"/>
        <w:ind w:left="580" w:hanging="560"/>
        <w:jc w:val="both"/>
        <w:rPr>
          <w:rFonts w:cs="Times New Roman"/>
          <w:sz w:val="22"/>
          <w:szCs w:val="22"/>
        </w:rPr>
      </w:pPr>
      <w:r w:rsidRPr="001A7960">
        <w:rPr>
          <w:rFonts w:cs="Times New Roman"/>
          <w:i/>
          <w:iCs/>
          <w:sz w:val="22"/>
          <w:szCs w:val="22"/>
        </w:rPr>
        <w:t>h)</w:t>
      </w:r>
      <w:r w:rsidRPr="001A7960">
        <w:rPr>
          <w:rFonts w:cs="Times New Roman"/>
          <w:sz w:val="22"/>
          <w:szCs w:val="22"/>
        </w:rPr>
        <w:tab/>
        <w:t>47. § (2) bekezdése,</w:t>
      </w:r>
    </w:p>
    <w:p w:rsidR="00DB103E" w:rsidRPr="001A7960" w:rsidRDefault="00957ECC">
      <w:pPr>
        <w:pStyle w:val="Szvegtrzs"/>
        <w:spacing w:after="0" w:line="240" w:lineRule="auto"/>
        <w:ind w:left="580" w:hanging="560"/>
        <w:jc w:val="both"/>
        <w:rPr>
          <w:rFonts w:cs="Times New Roman"/>
          <w:sz w:val="22"/>
          <w:szCs w:val="22"/>
        </w:rPr>
      </w:pPr>
      <w:r w:rsidRPr="001A7960">
        <w:rPr>
          <w:rFonts w:cs="Times New Roman"/>
          <w:i/>
          <w:iCs/>
          <w:sz w:val="22"/>
          <w:szCs w:val="22"/>
        </w:rPr>
        <w:t>i)</w:t>
      </w:r>
      <w:r w:rsidRPr="001A7960">
        <w:rPr>
          <w:rFonts w:cs="Times New Roman"/>
          <w:sz w:val="22"/>
          <w:szCs w:val="22"/>
        </w:rPr>
        <w:tab/>
        <w:t>48. § (</w:t>
      </w:r>
      <w:proofErr w:type="gramStart"/>
      <w:r w:rsidRPr="001A7960">
        <w:rPr>
          <w:rFonts w:cs="Times New Roman"/>
          <w:sz w:val="22"/>
          <w:szCs w:val="22"/>
        </w:rPr>
        <w:t>1)–</w:t>
      </w:r>
      <w:proofErr w:type="gramEnd"/>
      <w:r w:rsidRPr="001A7960">
        <w:rPr>
          <w:rFonts w:cs="Times New Roman"/>
          <w:sz w:val="22"/>
          <w:szCs w:val="22"/>
        </w:rPr>
        <w:t>(3) bekezdése,</w:t>
      </w:r>
    </w:p>
    <w:p w:rsidR="00DB103E" w:rsidRPr="001A7960" w:rsidRDefault="00957ECC">
      <w:pPr>
        <w:pStyle w:val="Szvegtrzs"/>
        <w:spacing w:after="0" w:line="240" w:lineRule="auto"/>
        <w:ind w:left="580" w:hanging="560"/>
        <w:jc w:val="both"/>
        <w:rPr>
          <w:rFonts w:cs="Times New Roman"/>
          <w:sz w:val="22"/>
          <w:szCs w:val="22"/>
        </w:rPr>
      </w:pPr>
      <w:r w:rsidRPr="001A7960">
        <w:rPr>
          <w:rFonts w:cs="Times New Roman"/>
          <w:i/>
          <w:iCs/>
          <w:sz w:val="22"/>
          <w:szCs w:val="22"/>
        </w:rPr>
        <w:t>j)</w:t>
      </w:r>
      <w:r w:rsidRPr="001A7960">
        <w:rPr>
          <w:rFonts w:cs="Times New Roman"/>
          <w:sz w:val="22"/>
          <w:szCs w:val="22"/>
        </w:rPr>
        <w:tab/>
        <w:t>58. § (2) bekezdése,</w:t>
      </w:r>
    </w:p>
    <w:p w:rsidR="00DB103E" w:rsidRPr="001A7960" w:rsidRDefault="00957ECC">
      <w:pPr>
        <w:pStyle w:val="Szvegtrzs"/>
        <w:spacing w:after="0" w:line="240" w:lineRule="auto"/>
        <w:ind w:left="580" w:hanging="560"/>
        <w:jc w:val="both"/>
        <w:rPr>
          <w:rFonts w:cs="Times New Roman"/>
          <w:sz w:val="22"/>
          <w:szCs w:val="22"/>
        </w:rPr>
      </w:pPr>
      <w:r w:rsidRPr="001A7960">
        <w:rPr>
          <w:rFonts w:cs="Times New Roman"/>
          <w:i/>
          <w:iCs/>
          <w:sz w:val="22"/>
          <w:szCs w:val="22"/>
        </w:rPr>
        <w:t>k)</w:t>
      </w:r>
      <w:r w:rsidRPr="001A7960">
        <w:rPr>
          <w:rFonts w:cs="Times New Roman"/>
          <w:sz w:val="22"/>
          <w:szCs w:val="22"/>
        </w:rPr>
        <w:tab/>
        <w:t>63. § (2) és (3) bekezdése,</w:t>
      </w:r>
    </w:p>
    <w:p w:rsidR="00DB103E" w:rsidRPr="001A7960" w:rsidRDefault="00957ECC">
      <w:pPr>
        <w:pStyle w:val="Szvegtrzs"/>
        <w:spacing w:after="0" w:line="240" w:lineRule="auto"/>
        <w:ind w:left="580" w:hanging="560"/>
        <w:jc w:val="both"/>
        <w:rPr>
          <w:rFonts w:cs="Times New Roman"/>
          <w:sz w:val="22"/>
          <w:szCs w:val="22"/>
        </w:rPr>
      </w:pPr>
      <w:r w:rsidRPr="001A7960">
        <w:rPr>
          <w:rFonts w:cs="Times New Roman"/>
          <w:i/>
          <w:iCs/>
          <w:sz w:val="22"/>
          <w:szCs w:val="22"/>
        </w:rPr>
        <w:t>l)</w:t>
      </w:r>
      <w:r w:rsidRPr="001A7960">
        <w:rPr>
          <w:rFonts w:cs="Times New Roman"/>
          <w:sz w:val="22"/>
          <w:szCs w:val="22"/>
        </w:rPr>
        <w:tab/>
        <w:t>64. § (1) bekezdése,</w:t>
      </w:r>
    </w:p>
    <w:p w:rsidR="00DB103E" w:rsidRPr="001A7960" w:rsidRDefault="00957ECC">
      <w:pPr>
        <w:pStyle w:val="Szvegtrzs"/>
        <w:spacing w:after="0" w:line="240" w:lineRule="auto"/>
        <w:ind w:left="580" w:hanging="560"/>
        <w:jc w:val="both"/>
        <w:rPr>
          <w:rFonts w:cs="Times New Roman"/>
          <w:sz w:val="22"/>
          <w:szCs w:val="22"/>
        </w:rPr>
      </w:pPr>
      <w:r w:rsidRPr="001A7960">
        <w:rPr>
          <w:rFonts w:cs="Times New Roman"/>
          <w:i/>
          <w:iCs/>
          <w:sz w:val="22"/>
          <w:szCs w:val="22"/>
        </w:rPr>
        <w:t>m)</w:t>
      </w:r>
      <w:r w:rsidRPr="001A7960">
        <w:rPr>
          <w:rFonts w:cs="Times New Roman"/>
          <w:sz w:val="22"/>
          <w:szCs w:val="22"/>
        </w:rPr>
        <w:tab/>
        <w:t>66. §-a,</w:t>
      </w:r>
    </w:p>
    <w:p w:rsidR="00DB103E" w:rsidRPr="001A7960" w:rsidRDefault="00957ECC">
      <w:pPr>
        <w:pStyle w:val="Szvegtrzs"/>
        <w:spacing w:after="0" w:line="240" w:lineRule="auto"/>
        <w:ind w:left="580" w:hanging="560"/>
        <w:jc w:val="both"/>
        <w:rPr>
          <w:rFonts w:cs="Times New Roman"/>
          <w:sz w:val="22"/>
          <w:szCs w:val="22"/>
        </w:rPr>
      </w:pPr>
      <w:r w:rsidRPr="001A7960">
        <w:rPr>
          <w:rFonts w:cs="Times New Roman"/>
          <w:i/>
          <w:iCs/>
          <w:sz w:val="22"/>
          <w:szCs w:val="22"/>
        </w:rPr>
        <w:t>n)</w:t>
      </w:r>
      <w:r w:rsidRPr="001A7960">
        <w:rPr>
          <w:rFonts w:cs="Times New Roman"/>
          <w:sz w:val="22"/>
          <w:szCs w:val="22"/>
        </w:rPr>
        <w:tab/>
        <w:t>68. §-a.</w:t>
      </w:r>
    </w:p>
    <w:p w:rsidR="00DB103E" w:rsidRPr="001A7960" w:rsidRDefault="00957ECC">
      <w:pPr>
        <w:pStyle w:val="Szvegtrzs"/>
        <w:spacing w:before="240" w:after="240" w:line="240" w:lineRule="auto"/>
        <w:jc w:val="center"/>
        <w:rPr>
          <w:rFonts w:cs="Times New Roman"/>
          <w:b/>
          <w:bCs/>
          <w:sz w:val="22"/>
          <w:szCs w:val="22"/>
        </w:rPr>
      </w:pPr>
      <w:r w:rsidRPr="001A7960">
        <w:rPr>
          <w:rFonts w:cs="Times New Roman"/>
          <w:b/>
          <w:bCs/>
          <w:sz w:val="22"/>
          <w:szCs w:val="22"/>
        </w:rPr>
        <w:t>17. §</w:t>
      </w:r>
    </w:p>
    <w:p w:rsidR="00DB103E" w:rsidRPr="001A7960" w:rsidRDefault="00957ECC">
      <w:pPr>
        <w:pStyle w:val="Szvegtrzs"/>
        <w:spacing w:after="0" w:line="240" w:lineRule="auto"/>
        <w:jc w:val="both"/>
        <w:rPr>
          <w:rFonts w:cs="Times New Roman"/>
          <w:sz w:val="22"/>
          <w:szCs w:val="22"/>
        </w:rPr>
      </w:pPr>
      <w:r w:rsidRPr="001A7960">
        <w:rPr>
          <w:rFonts w:cs="Times New Roman"/>
          <w:sz w:val="22"/>
          <w:szCs w:val="22"/>
        </w:rPr>
        <w:t xml:space="preserve">Ez a rendelet 2025. </w:t>
      </w:r>
      <w:r w:rsidR="00855A2B">
        <w:rPr>
          <w:rFonts w:cs="Times New Roman"/>
          <w:sz w:val="22"/>
          <w:szCs w:val="22"/>
        </w:rPr>
        <w:t>…</w:t>
      </w:r>
      <w:proofErr w:type="gramStart"/>
      <w:r w:rsidR="00855A2B">
        <w:rPr>
          <w:rFonts w:cs="Times New Roman"/>
          <w:sz w:val="22"/>
          <w:szCs w:val="22"/>
        </w:rPr>
        <w:t>…….</w:t>
      </w:r>
      <w:proofErr w:type="gramEnd"/>
      <w:r w:rsidRPr="001A7960">
        <w:rPr>
          <w:rFonts w:cs="Times New Roman"/>
          <w:sz w:val="22"/>
          <w:szCs w:val="22"/>
        </w:rPr>
        <w:t>-én lép hatályba.</w:t>
      </w:r>
    </w:p>
    <w:sectPr w:rsidR="00DB103E" w:rsidRPr="001A7960">
      <w:footerReference w:type="default" r:id="rId7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57ECC" w:rsidRDefault="00957ECC">
      <w:r>
        <w:separator/>
      </w:r>
    </w:p>
  </w:endnote>
  <w:endnote w:type="continuationSeparator" w:id="0">
    <w:p w:rsidR="00957ECC" w:rsidRDefault="00957E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Liberation Serif">
    <w:altName w:val="Times New Roman"/>
    <w:charset w:val="01"/>
    <w:family w:val="roman"/>
    <w:pitch w:val="variable"/>
  </w:font>
  <w:font w:name="Noto Sans CJK SC Regular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OpenSymbol">
    <w:altName w:val="Segoe UI Symbol"/>
    <w:charset w:val="02"/>
    <w:family w:val="auto"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103E" w:rsidRDefault="00957ECC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 w:rsidR="00DE6EB5">
      <w:rPr>
        <w:noProof/>
      </w:rPr>
      <w:t>7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57ECC" w:rsidRDefault="00957ECC">
      <w:r>
        <w:separator/>
      </w:r>
    </w:p>
  </w:footnote>
  <w:footnote w:type="continuationSeparator" w:id="0">
    <w:p w:rsidR="00957ECC" w:rsidRDefault="00957E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1A0998"/>
    <w:multiLevelType w:val="multilevel"/>
    <w:tmpl w:val="83D4C6EC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103E"/>
    <w:rsid w:val="000E6FB2"/>
    <w:rsid w:val="00112416"/>
    <w:rsid w:val="001A7960"/>
    <w:rsid w:val="00855A2B"/>
    <w:rsid w:val="00877D91"/>
    <w:rsid w:val="00957ECC"/>
    <w:rsid w:val="00B070EF"/>
    <w:rsid w:val="00C54C57"/>
    <w:rsid w:val="00D347E6"/>
    <w:rsid w:val="00DB103E"/>
    <w:rsid w:val="00DB34C3"/>
    <w:rsid w:val="00DE6E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5F5ECC"/>
  <w15:docId w15:val="{D9648AAA-C8F6-4A66-B86B-1100D4B4BE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877D91"/>
    <w:rPr>
      <w:rFonts w:ascii="Segoe UI" w:hAnsi="Segoe UI" w:cs="Mangal"/>
      <w:sz w:val="18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77D91"/>
    <w:rPr>
      <w:rFonts w:ascii="Segoe UI" w:hAnsi="Segoe UI" w:cs="Mangal"/>
      <w:sz w:val="18"/>
      <w:szCs w:val="16"/>
      <w:lang w:val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7</Pages>
  <Words>2692</Words>
  <Characters>18575</Characters>
  <Application>Microsoft Office Word</Application>
  <DocSecurity>0</DocSecurity>
  <Lines>154</Lines>
  <Paragraphs>42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Jáger Mária</dc:creator>
  <dc:description/>
  <cp:lastModifiedBy>Surányi Blanka</cp:lastModifiedBy>
  <cp:revision>6</cp:revision>
  <cp:lastPrinted>2025-01-08T07:08:00Z</cp:lastPrinted>
  <dcterms:created xsi:type="dcterms:W3CDTF">2025-01-08T07:25:00Z</dcterms:created>
  <dcterms:modified xsi:type="dcterms:W3CDTF">2025-01-08T10:23:00Z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