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F0FE9" w14:textId="77777777" w:rsidR="00F212F6" w:rsidRPr="007B3C79" w:rsidRDefault="00F212F6" w:rsidP="00F212F6">
      <w:pPr>
        <w:tabs>
          <w:tab w:val="left" w:pos="6300"/>
          <w:tab w:val="left" w:pos="6840"/>
        </w:tabs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3F4F72F" wp14:editId="37BB6FA9">
                <wp:simplePos x="0" y="0"/>
                <wp:positionH relativeFrom="column">
                  <wp:posOffset>452755</wp:posOffset>
                </wp:positionH>
                <wp:positionV relativeFrom="paragraph">
                  <wp:posOffset>-329565</wp:posOffset>
                </wp:positionV>
                <wp:extent cx="5257800" cy="828675"/>
                <wp:effectExtent l="0" t="0" r="0" b="952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9A0E6A" w14:textId="77777777" w:rsidR="00F212F6" w:rsidRDefault="00F212F6" w:rsidP="00F212F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>Cegléd Város</w:t>
                            </w:r>
                            <w:r w:rsidR="00DA1993">
                              <w:rPr>
                                <w:sz w:val="28"/>
                                <w:szCs w:val="28"/>
                              </w:rPr>
                              <w:t xml:space="preserve"> Önkormányzatának</w:t>
                            </w: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0727DDAA" w14:textId="77777777" w:rsidR="00F212F6" w:rsidRDefault="00F212F6" w:rsidP="00F212F6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1F6F7E7A" w14:textId="77777777" w:rsidR="00F212F6" w:rsidRDefault="00F212F6" w:rsidP="00F212F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1353DF3F" w14:textId="77777777" w:rsidR="00F212F6" w:rsidRPr="005B18C0" w:rsidRDefault="00F212F6" w:rsidP="00F212F6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F4F72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5.65pt;margin-top:-25.95pt;width:414pt;height:65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" filled="f" stroked="f">
                <v:textbox>
                  <w:txbxContent>
                    <w:p w14:paraId="4E9A0E6A" w14:textId="77777777" w:rsidR="00F212F6" w:rsidRDefault="00F212F6" w:rsidP="00F212F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>Cegléd Város</w:t>
                      </w:r>
                      <w:r w:rsidR="00DA1993">
                        <w:rPr>
                          <w:sz w:val="28"/>
                          <w:szCs w:val="28"/>
                        </w:rPr>
                        <w:t xml:space="preserve"> Önkormányzatának</w:t>
                      </w:r>
                      <w:r w:rsidRPr="005B18C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0727DDAA" w14:textId="77777777" w:rsidR="00F212F6" w:rsidRDefault="00F212F6" w:rsidP="00F212F6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1F6F7E7A" w14:textId="77777777" w:rsidR="00F212F6" w:rsidRDefault="00F212F6" w:rsidP="00F212F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1353DF3F" w14:textId="77777777" w:rsidR="00F212F6" w:rsidRPr="005B18C0" w:rsidRDefault="00F212F6" w:rsidP="00F212F6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</w:p>
    <w:p w14:paraId="1CC22115" w14:textId="77777777" w:rsidR="00F212F6" w:rsidRPr="007B3C79" w:rsidRDefault="00F212F6" w:rsidP="00F212F6">
      <w:pPr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CB778F8" wp14:editId="15A87C04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4445" t="1905" r="127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7E114" w14:textId="77777777" w:rsidR="00F212F6" w:rsidRDefault="00F212F6" w:rsidP="00F212F6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DCE518" wp14:editId="4E4DBD5F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778F8" id="Text Box 21" o:spid="_x0000_s1027" type="#_x0000_t202" style="position:absolute;margin-left:-36pt;margin-top:-45pt;width:98.55pt;height:73.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" filled="f" stroked="f">
                <v:textbox style="mso-fit-shape-to-text:t">
                  <w:txbxContent>
                    <w:p w14:paraId="35F7E114" w14:textId="77777777" w:rsidR="00F212F6" w:rsidRDefault="00F212F6" w:rsidP="00F212F6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DDCE518" wp14:editId="4E4DBD5F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E7BE863" w14:textId="77777777" w:rsidR="00F212F6" w:rsidRPr="007B3C79" w:rsidRDefault="00F212F6" w:rsidP="00F212F6">
      <w:pPr>
        <w:rPr>
          <w:sz w:val="23"/>
          <w:szCs w:val="23"/>
        </w:rPr>
      </w:pPr>
    </w:p>
    <w:p w14:paraId="528F076D" w14:textId="77777777" w:rsidR="00AC0366" w:rsidRDefault="00AC0366" w:rsidP="003A358B">
      <w:r w:rsidRPr="0004115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AA6896" wp14:editId="537B391A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5257800" cy="0"/>
                <wp:effectExtent l="13970" t="6350" r="5080" b="1270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F7FB7EE" id="Line 2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2.4pt" to="450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5V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"/>
            </w:pict>
          </mc:Fallback>
        </mc:AlternateContent>
      </w:r>
    </w:p>
    <w:p w14:paraId="541CC081" w14:textId="77777777" w:rsidR="003A358B" w:rsidRPr="00041150" w:rsidRDefault="003A358B" w:rsidP="003A358B"/>
    <w:tbl>
      <w:tblPr>
        <w:tblStyle w:val="Rcsostblzat"/>
        <w:tblW w:w="90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86"/>
      </w:tblGrid>
      <w:tr w:rsidR="00B54CCC" w14:paraId="67A96062" w14:textId="77777777" w:rsidTr="00B54CCC">
        <w:tc>
          <w:tcPr>
            <w:tcW w:w="4786" w:type="dxa"/>
          </w:tcPr>
          <w:p w14:paraId="6E1201E2" w14:textId="4366BC2A" w:rsidR="00B54CCC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  <w:proofErr w:type="gramStart"/>
            <w:r w:rsidRPr="009343D0">
              <w:rPr>
                <w:b/>
                <w:sz w:val="22"/>
                <w:szCs w:val="22"/>
                <w:u w:val="single"/>
              </w:rPr>
              <w:t>Szám:</w:t>
            </w:r>
            <w:r w:rsidRPr="009343D0">
              <w:rPr>
                <w:sz w:val="22"/>
                <w:szCs w:val="22"/>
              </w:rPr>
              <w:t xml:space="preserve">   </w:t>
            </w:r>
            <w:proofErr w:type="gramEnd"/>
            <w:r w:rsidRPr="009343D0">
              <w:rPr>
                <w:sz w:val="22"/>
                <w:szCs w:val="22"/>
              </w:rPr>
              <w:t xml:space="preserve">         /20</w:t>
            </w:r>
            <w:r w:rsidR="001C199F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 xml:space="preserve"> </w:t>
            </w:r>
          </w:p>
          <w:p w14:paraId="43DF1FF5" w14:textId="77777777" w:rsidR="00B54CCC" w:rsidRPr="009343D0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</w:p>
          <w:p w14:paraId="61D9C05C" w14:textId="77777777" w:rsidR="00B54CCC" w:rsidRPr="009343D0" w:rsidRDefault="00B54CCC" w:rsidP="00B54CCC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79B578C3" w14:textId="77777777" w:rsidR="00B54CCC" w:rsidRPr="00AC0366" w:rsidRDefault="00B54CCC" w:rsidP="00AC0366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Mótyán Krisztián</w:t>
            </w:r>
            <w:r w:rsidRPr="009343D0">
              <w:rPr>
                <w:sz w:val="22"/>
                <w:szCs w:val="22"/>
              </w:rPr>
              <w:t xml:space="preserve"> ügyvezető</w:t>
            </w:r>
          </w:p>
          <w:p w14:paraId="41E6CDE5" w14:textId="77777777" w:rsidR="00B54CCC" w:rsidRDefault="00B54CCC" w:rsidP="009A0ACA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286" w:type="dxa"/>
          </w:tcPr>
          <w:p w14:paraId="4E75AA2D" w14:textId="5EAB2F1A" w:rsidR="00B54CCC" w:rsidRPr="0091637F" w:rsidRDefault="00B54CCC" w:rsidP="00A80300">
            <w:pPr>
              <w:tabs>
                <w:tab w:val="left" w:pos="30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Tárgy</w:t>
            </w:r>
            <w:r w:rsidRPr="009343D0">
              <w:rPr>
                <w:b/>
                <w:sz w:val="22"/>
                <w:szCs w:val="22"/>
              </w:rPr>
              <w:t xml:space="preserve">: </w:t>
            </w:r>
            <w:bookmarkStart w:id="0" w:name="_Hlk43125212"/>
            <w:r>
              <w:rPr>
                <w:sz w:val="22"/>
                <w:szCs w:val="22"/>
              </w:rPr>
              <w:t>Cegléd</w:t>
            </w:r>
            <w:bookmarkEnd w:id="0"/>
            <w:r w:rsidR="00A80300">
              <w:rPr>
                <w:sz w:val="22"/>
                <w:szCs w:val="22"/>
              </w:rPr>
              <w:t xml:space="preserve"> Szabadság tér 8. szám alatti</w:t>
            </w:r>
            <w:r w:rsidR="009B6159">
              <w:rPr>
                <w:sz w:val="22"/>
                <w:szCs w:val="22"/>
              </w:rPr>
              <w:t xml:space="preserve"> </w:t>
            </w:r>
            <w:r w:rsidR="00B70BC9">
              <w:rPr>
                <w:sz w:val="22"/>
                <w:szCs w:val="22"/>
              </w:rPr>
              <w:t>üzlethelyiség</w:t>
            </w:r>
            <w:r w:rsidR="006C51FF">
              <w:rPr>
                <w:sz w:val="22"/>
                <w:szCs w:val="22"/>
              </w:rPr>
              <w:t>ben</w:t>
            </w:r>
            <w:r w:rsidR="00B70BC9">
              <w:rPr>
                <w:sz w:val="22"/>
                <w:szCs w:val="22"/>
              </w:rPr>
              <w:t xml:space="preserve"> (kerékpár üzlet)</w:t>
            </w:r>
            <w:r w:rsidR="006C51FF">
              <w:rPr>
                <w:sz w:val="22"/>
                <w:szCs w:val="22"/>
              </w:rPr>
              <w:t xml:space="preserve"> helyiségrész</w:t>
            </w:r>
            <w:r w:rsidR="00B70BC9">
              <w:rPr>
                <w:sz w:val="22"/>
                <w:szCs w:val="22"/>
              </w:rPr>
              <w:t xml:space="preserve"> albérletbe adásához hozzájárulás</w:t>
            </w:r>
          </w:p>
          <w:p w14:paraId="130E4DFA" w14:textId="2A843418" w:rsidR="00B54CCC" w:rsidRPr="001078C7" w:rsidRDefault="001078C7" w:rsidP="00B54CCC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Melléklet:</w:t>
            </w:r>
            <w:r w:rsidRPr="001078C7">
              <w:rPr>
                <w:sz w:val="22"/>
                <w:szCs w:val="22"/>
              </w:rPr>
              <w:t xml:space="preserve"> albérleti szerződés</w:t>
            </w:r>
          </w:p>
          <w:p w14:paraId="5C84AF1B" w14:textId="26500AA0" w:rsidR="008A6381" w:rsidRPr="008A6381" w:rsidRDefault="008A6381" w:rsidP="008A6381">
            <w:pPr>
              <w:tabs>
                <w:tab w:val="left" w:pos="5529"/>
              </w:tabs>
              <w:jc w:val="right"/>
              <w:rPr>
                <w:bCs/>
                <w:sz w:val="22"/>
                <w:szCs w:val="22"/>
              </w:rPr>
            </w:pPr>
          </w:p>
          <w:p w14:paraId="26D22A31" w14:textId="47246015" w:rsidR="00B54CCC" w:rsidRPr="00B54CCC" w:rsidRDefault="00B54CCC" w:rsidP="008A6381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</w:p>
        </w:tc>
      </w:tr>
    </w:tbl>
    <w:p w14:paraId="1AEC1EBE" w14:textId="77777777" w:rsidR="00483C95" w:rsidRDefault="00483C95" w:rsidP="009A0ACA">
      <w:pPr>
        <w:tabs>
          <w:tab w:val="left" w:pos="5529"/>
        </w:tabs>
        <w:rPr>
          <w:b/>
          <w:sz w:val="22"/>
          <w:szCs w:val="22"/>
          <w:u w:val="single"/>
        </w:rPr>
      </w:pPr>
    </w:p>
    <w:p w14:paraId="6E3A7DC1" w14:textId="68C19B2A" w:rsidR="00AC0366" w:rsidRPr="00C859DD" w:rsidRDefault="009A0ACA" w:rsidP="001C199F">
      <w:pPr>
        <w:jc w:val="center"/>
        <w:rPr>
          <w:b/>
        </w:rPr>
      </w:pPr>
      <w:r w:rsidRPr="00C859DD">
        <w:rPr>
          <w:b/>
        </w:rPr>
        <w:t>ELŐTERJESZTÉS</w:t>
      </w:r>
    </w:p>
    <w:p w14:paraId="0EB9857F" w14:textId="3076F53F" w:rsidR="001C199F" w:rsidRPr="001078C7" w:rsidRDefault="009A0ACA" w:rsidP="001C199F">
      <w:pPr>
        <w:jc w:val="center"/>
      </w:pPr>
      <w:r w:rsidRPr="00C859DD">
        <w:t>A Képviselő-testület</w:t>
      </w:r>
      <w:r>
        <w:t xml:space="preserve"> 20</w:t>
      </w:r>
      <w:r w:rsidR="001C199F">
        <w:t>25</w:t>
      </w:r>
      <w:r>
        <w:t xml:space="preserve">. </w:t>
      </w:r>
      <w:r w:rsidR="00B70BC9">
        <w:t>augusztus 4-</w:t>
      </w:r>
      <w:r w:rsidR="00B70BC9" w:rsidRPr="001078C7">
        <w:t>i</w:t>
      </w:r>
      <w:r w:rsidRPr="001078C7">
        <w:t xml:space="preserve"> </w:t>
      </w:r>
      <w:r w:rsidR="009B6159" w:rsidRPr="001078C7">
        <w:t xml:space="preserve">rendkívüli nyilvános </w:t>
      </w:r>
      <w:r w:rsidRPr="001078C7">
        <w:t>ülésére</w:t>
      </w:r>
    </w:p>
    <w:p w14:paraId="2DB96B62" w14:textId="77777777" w:rsidR="009A0ACA" w:rsidRPr="001078C7" w:rsidRDefault="009A0ACA" w:rsidP="009A0ACA">
      <w:pPr>
        <w:jc w:val="center"/>
        <w:rPr>
          <w:b/>
        </w:rPr>
      </w:pPr>
      <w:r w:rsidRPr="001078C7">
        <w:rPr>
          <w:b/>
        </w:rPr>
        <w:t>Tisztelt Képviselő-testület!</w:t>
      </w:r>
    </w:p>
    <w:p w14:paraId="28CF36D2" w14:textId="792F1218" w:rsidR="0091637F" w:rsidRPr="001078C7" w:rsidRDefault="0091637F" w:rsidP="0091637F">
      <w:pPr>
        <w:jc w:val="both"/>
      </w:pPr>
    </w:p>
    <w:p w14:paraId="34E6D0F5" w14:textId="504457E0" w:rsidR="001C199F" w:rsidRPr="001078C7" w:rsidRDefault="00B70BC9" w:rsidP="0091637F">
      <w:pPr>
        <w:jc w:val="both"/>
      </w:pPr>
      <w:r w:rsidRPr="001078C7">
        <w:t>Lövész Taktikai Akadémia Hagyományőrző Lövész Sportegyesület</w:t>
      </w:r>
      <w:r w:rsidR="001C199F" w:rsidRPr="001078C7">
        <w:t xml:space="preserve"> képviseletében </w:t>
      </w:r>
      <w:r w:rsidRPr="001078C7">
        <w:t>Nagy Ferenc elnök</w:t>
      </w:r>
      <w:r w:rsidR="001C199F" w:rsidRPr="001078C7">
        <w:t xml:space="preserve"> kérelemmel fordult a VÁRVAG Nonprofit Kft. felé.</w:t>
      </w:r>
    </w:p>
    <w:p w14:paraId="68CFD1D9" w14:textId="77777777" w:rsidR="001C199F" w:rsidRPr="001078C7" w:rsidRDefault="001C199F" w:rsidP="0091637F">
      <w:pPr>
        <w:jc w:val="both"/>
      </w:pPr>
    </w:p>
    <w:p w14:paraId="3DBA04FD" w14:textId="275C89B1" w:rsidR="001C14DA" w:rsidRPr="001078C7" w:rsidRDefault="00B70BC9" w:rsidP="0091637F">
      <w:pPr>
        <w:jc w:val="both"/>
      </w:pPr>
      <w:r w:rsidRPr="001078C7">
        <w:t>Lövész Taktikai Akadémia Hagyományőrző Lövész Sportegyesület</w:t>
      </w:r>
      <w:r w:rsidR="001C199F" w:rsidRPr="001078C7">
        <w:t xml:space="preserve"> (székhely: 2700 Cegléd, </w:t>
      </w:r>
      <w:r w:rsidRPr="001078C7">
        <w:t>Szabadság tér 8. 1.em. 2.</w:t>
      </w:r>
      <w:r w:rsidR="00D33ADF" w:rsidRPr="001078C7">
        <w:t xml:space="preserve">, adószám: </w:t>
      </w:r>
      <w:r w:rsidRPr="001078C7">
        <w:t>19366779-2-13</w:t>
      </w:r>
      <w:r w:rsidR="00D33ADF" w:rsidRPr="001078C7">
        <w:t xml:space="preserve">, nyilvántartási szám: </w:t>
      </w:r>
      <w:r w:rsidRPr="001078C7">
        <w:t>13-02-0008401</w:t>
      </w:r>
      <w:r w:rsidR="00CC58E4" w:rsidRPr="001078C7">
        <w:t>, képviseli: Nagy Ferenc elnök</w:t>
      </w:r>
      <w:r w:rsidR="00A80300" w:rsidRPr="001078C7">
        <w:t>, a továbbiakban: Bérlő</w:t>
      </w:r>
      <w:r w:rsidR="001C199F" w:rsidRPr="001078C7">
        <w:t xml:space="preserve">) </w:t>
      </w:r>
      <w:r w:rsidRPr="001078C7">
        <w:rPr>
          <w:bCs/>
        </w:rPr>
        <w:t xml:space="preserve">bérli Cegléd Város Önkormányzatának kizárólagos tulajdonában lévő, </w:t>
      </w:r>
      <w:r w:rsidRPr="001078C7">
        <w:t xml:space="preserve">Cegléd belterületén fekvő 86/A/1 helyrajzi számú, természetben Cegléd, Szabadság tér 8. szám alatti </w:t>
      </w:r>
      <w:r w:rsidRPr="001078C7">
        <w:rPr>
          <w:i/>
          <w:iCs/>
        </w:rPr>
        <w:t xml:space="preserve">„kivett </w:t>
      </w:r>
      <w:r w:rsidR="009452A7" w:rsidRPr="001078C7">
        <w:rPr>
          <w:i/>
          <w:iCs/>
        </w:rPr>
        <w:t>üzlethelyiség</w:t>
      </w:r>
      <w:r w:rsidRPr="001078C7">
        <w:rPr>
          <w:i/>
          <w:iCs/>
        </w:rPr>
        <w:t>”</w:t>
      </w:r>
      <w:r w:rsidRPr="001078C7">
        <w:t xml:space="preserve"> megnevezésű,</w:t>
      </w:r>
      <w:r w:rsidR="009452A7" w:rsidRPr="001078C7">
        <w:t xml:space="preserve"> összesen</w:t>
      </w:r>
      <w:r w:rsidRPr="001078C7">
        <w:t xml:space="preserve"> </w:t>
      </w:r>
      <w:r w:rsidR="009452A7" w:rsidRPr="001078C7">
        <w:t>281</w:t>
      </w:r>
      <w:r w:rsidRPr="001078C7">
        <w:t xml:space="preserve"> m</w:t>
      </w:r>
      <w:r w:rsidRPr="001078C7">
        <w:rPr>
          <w:vertAlign w:val="superscript"/>
        </w:rPr>
        <w:t>2</w:t>
      </w:r>
      <w:r w:rsidRPr="001078C7">
        <w:t xml:space="preserve"> alapterületű </w:t>
      </w:r>
      <w:r w:rsidR="009452A7" w:rsidRPr="001078C7">
        <w:t>nem lakás céljára szolgáló helyiséget</w:t>
      </w:r>
      <w:r w:rsidRPr="001078C7">
        <w:t xml:space="preserve"> a 2024. </w:t>
      </w:r>
      <w:r w:rsidR="009452A7" w:rsidRPr="001078C7">
        <w:t>októbe</w:t>
      </w:r>
      <w:r w:rsidRPr="001078C7">
        <w:t xml:space="preserve">r 1-től érvényben lévő, 2029. </w:t>
      </w:r>
      <w:r w:rsidR="009452A7" w:rsidRPr="001078C7">
        <w:t>szeptember</w:t>
      </w:r>
      <w:r w:rsidRPr="001078C7">
        <w:t xml:space="preserve"> 30-ig tartó bérleti szerződéssel.</w:t>
      </w:r>
    </w:p>
    <w:p w14:paraId="06DCA8E0" w14:textId="60B2CA58" w:rsidR="00D33ADF" w:rsidRPr="001078C7" w:rsidRDefault="00A80300" w:rsidP="0091637F">
      <w:pPr>
        <w:jc w:val="both"/>
      </w:pPr>
      <w:r w:rsidRPr="001078C7">
        <w:t>A Bérlő</w:t>
      </w:r>
      <w:r w:rsidR="009452A7" w:rsidRPr="001078C7">
        <w:rPr>
          <w:bCs/>
        </w:rPr>
        <w:t xml:space="preserve"> albérletbe szeretné adni az üzlethelyiségből 100 m</w:t>
      </w:r>
      <w:r w:rsidR="009452A7" w:rsidRPr="001078C7">
        <w:rPr>
          <w:bCs/>
          <w:vertAlign w:val="superscript"/>
        </w:rPr>
        <w:t>2</w:t>
      </w:r>
      <w:r w:rsidR="009452A7" w:rsidRPr="001078C7">
        <w:rPr>
          <w:bCs/>
        </w:rPr>
        <w:t xml:space="preserve"> alapterületű helyiségrészt a Raiffeisen Bank Zrt. részére bankfiók megnyitásának céljából, abból az indokból, hogy </w:t>
      </w:r>
      <w:r w:rsidR="00786ED3" w:rsidRPr="001078C7">
        <w:rPr>
          <w:bCs/>
        </w:rPr>
        <w:t>az üzlettér méretét tekintve már feleslegesen nagy a részére</w:t>
      </w:r>
      <w:r w:rsidR="009452A7" w:rsidRPr="001078C7">
        <w:rPr>
          <w:bCs/>
        </w:rPr>
        <w:t>, illetve a jelentős bérleti díj (bruttó 534.000,- Ft/hó) megfizetését is egyre nehezebben tudja kigazdálkodni a forgalmának visszaesése miatt.</w:t>
      </w:r>
    </w:p>
    <w:p w14:paraId="7729DFA6" w14:textId="77777777" w:rsidR="001D205C" w:rsidRPr="001078C7" w:rsidRDefault="001D205C" w:rsidP="0091637F">
      <w:pPr>
        <w:jc w:val="both"/>
      </w:pPr>
    </w:p>
    <w:p w14:paraId="4B8A7F82" w14:textId="0A3FE5CE" w:rsidR="00786ED3" w:rsidRPr="001078C7" w:rsidRDefault="00786ED3" w:rsidP="00A80300">
      <w:pPr>
        <w:widowControl w:val="0"/>
        <w:ind w:right="-108"/>
        <w:jc w:val="both"/>
      </w:pPr>
      <w:r w:rsidRPr="001078C7">
        <w:t xml:space="preserve">Cegléd Város Önkormányzata Képviselő-testületének </w:t>
      </w:r>
      <w:r w:rsidR="00A80300" w:rsidRPr="001078C7">
        <w:rPr>
          <w:bCs/>
          <w:i/>
        </w:rPr>
        <w:t>az önkormányzat tulajdonában lévő lakások és helyiségek bérletéről</w:t>
      </w:r>
      <w:r w:rsidR="00A80300" w:rsidRPr="001078C7">
        <w:rPr>
          <w:b/>
          <w:bCs/>
          <w:i/>
        </w:rPr>
        <w:t xml:space="preserve"> </w:t>
      </w:r>
      <w:r w:rsidRPr="001078C7">
        <w:t xml:space="preserve">szóló 11/2023. (IV.27.) </w:t>
      </w:r>
      <w:r w:rsidR="00A80300" w:rsidRPr="001078C7">
        <w:t xml:space="preserve">önkormányzati </w:t>
      </w:r>
      <w:r w:rsidRPr="001078C7">
        <w:t>rendelet (továbbiakban Rendelet) 45. § (1) bekezdése alapján a bérlő a több helyiségből álló, helyiségcsoportot képező bérleményének egy részét, az albérlőnek az albérleti szerződésben meghatározott tevékenysége gyakorlásának céljára, a Bérbeadó hozzájárulásával albérletbe adhatja.</w:t>
      </w:r>
    </w:p>
    <w:p w14:paraId="723B0E1A" w14:textId="6AEA5874" w:rsidR="00786ED3" w:rsidRPr="001078C7" w:rsidRDefault="00786ED3" w:rsidP="00824F16">
      <w:pPr>
        <w:jc w:val="both"/>
      </w:pPr>
      <w:r w:rsidRPr="001078C7">
        <w:t xml:space="preserve">Rendelet 45. § (2) bekezdése szerint albérletbe a bérlemény egy része úgy adható, hogy az albérlő az albérleti szerződés alapján a bérlemény legalább egy helyiségének kizárólagos használati jogát szerzi meg. A helyiség albérletbe adható része nem lehet nagyobb a teljes bérlemény alapterületének 50 %-ánál, és helyiségei számának felénél. </w:t>
      </w:r>
    </w:p>
    <w:p w14:paraId="122B7060" w14:textId="37133078" w:rsidR="00786ED3" w:rsidRPr="001078C7" w:rsidRDefault="00786ED3" w:rsidP="00824F16">
      <w:pPr>
        <w:jc w:val="both"/>
      </w:pPr>
      <w:r w:rsidRPr="001078C7">
        <w:t xml:space="preserve">Rendelet 45. § (3) bekezdése alapján a Helyiséget albérletbe adni csak határozott időre, és legfeljebb </w:t>
      </w:r>
      <w:r w:rsidR="0072720A" w:rsidRPr="001078C7">
        <w:t>a bérlő bérleti jogviszonyának megszűnéséig terjedően lehet. Az albérlet a bérlő bérleti jogviszonyának megszűnésével egyidejűleg megszűnik.</w:t>
      </w:r>
    </w:p>
    <w:p w14:paraId="40169484" w14:textId="38906584" w:rsidR="0072720A" w:rsidRPr="001078C7" w:rsidRDefault="0072720A" w:rsidP="00824F16">
      <w:pPr>
        <w:jc w:val="both"/>
      </w:pPr>
      <w:r w:rsidRPr="001078C7">
        <w:t>Rendelet 45. § (7) bekezdés f) alpontja szerint a bérlő részére fizetendő bérleti díj nem haladhatja meg a helyiség mindenkori bérleti díjának 50 %-át.</w:t>
      </w:r>
    </w:p>
    <w:p w14:paraId="2CDEE74A" w14:textId="77777777" w:rsidR="0072720A" w:rsidRPr="001078C7" w:rsidRDefault="0072720A" w:rsidP="00824F16">
      <w:pPr>
        <w:jc w:val="both"/>
      </w:pPr>
    </w:p>
    <w:p w14:paraId="408885CC" w14:textId="66E313AE" w:rsidR="00824F16" w:rsidRDefault="00A80300" w:rsidP="00824F16">
      <w:pPr>
        <w:jc w:val="both"/>
      </w:pPr>
      <w:r w:rsidRPr="001078C7">
        <w:t>A Bérlő</w:t>
      </w:r>
      <w:r w:rsidR="0072720A" w:rsidRPr="001078C7">
        <w:t xml:space="preserve"> csatolta a Rendelet 45. §-a szerint, az albérletbe adáshoz szükséges </w:t>
      </w:r>
      <w:r w:rsidR="00CC58E4" w:rsidRPr="001078C7">
        <w:t>albérleti szerződést a VÁRVAG Nonprofit Kft. részére</w:t>
      </w:r>
      <w:r w:rsidR="0072720A" w:rsidRPr="001078C7">
        <w:t>,</w:t>
      </w:r>
      <w:r w:rsidR="00350950" w:rsidRPr="001078C7">
        <w:t xml:space="preserve"> az albérletbe adás a Rendelet szerinti feltételeknek megfelel,</w:t>
      </w:r>
      <w:r w:rsidR="0072720A" w:rsidRPr="001078C7">
        <w:t xml:space="preserve"> bérleti díj, közüzemi díj tartozása nincs a feleknek.</w:t>
      </w:r>
    </w:p>
    <w:p w14:paraId="4BAC624A" w14:textId="58D345D9" w:rsidR="0080125F" w:rsidRDefault="009B6159" w:rsidP="0080125F">
      <w:pPr>
        <w:spacing w:before="240"/>
        <w:jc w:val="both"/>
      </w:pPr>
      <w:r>
        <w:lastRenderedPageBreak/>
        <w:t>Rendkívüli ülés napirendjeként jelen előterjesztést az idő rövidsége miatt bizottság nem véleményezi.</w:t>
      </w:r>
    </w:p>
    <w:p w14:paraId="2F439045" w14:textId="77777777" w:rsidR="0080125F" w:rsidRDefault="0080125F" w:rsidP="0080125F">
      <w:pPr>
        <w:jc w:val="both"/>
      </w:pPr>
    </w:p>
    <w:p w14:paraId="49AF96B0" w14:textId="4E02634F" w:rsidR="00320B9E" w:rsidRPr="00BD0AFD" w:rsidRDefault="0080125F" w:rsidP="0080125F">
      <w:pPr>
        <w:jc w:val="both"/>
        <w:rPr>
          <w:i/>
        </w:rPr>
      </w:pPr>
      <w:r w:rsidRPr="00C52915">
        <w:t>A döntéshozatal</w:t>
      </w:r>
      <w:r w:rsidRPr="00AF6C00">
        <w:rPr>
          <w:i/>
        </w:rPr>
        <w:t xml:space="preserve"> Magyarország helyi önkormányzatairól szóló 2011. évi CLXXXIX. törvény </w:t>
      </w:r>
      <w:r>
        <w:rPr>
          <w:i/>
        </w:rPr>
        <w:t xml:space="preserve">(továbbiakban: </w:t>
      </w:r>
      <w:r>
        <w:t xml:space="preserve">Mötv.) 46. § (1) bekezdése alapján, a (2) bekezdésben foglaltakra figyelemmel </w:t>
      </w:r>
      <w:r>
        <w:rPr>
          <w:b/>
        </w:rPr>
        <w:t>nyilvános ülés</w:t>
      </w:r>
      <w:r>
        <w:t xml:space="preserve"> keretében, az 50. § rendelkezései alapján - figyelemmel a KT. SzMSz 59. §-</w:t>
      </w:r>
      <w:proofErr w:type="spellStart"/>
      <w:r>
        <w:t>ában</w:t>
      </w:r>
      <w:proofErr w:type="spellEnd"/>
      <w:r>
        <w:t xml:space="preserve"> foglalt rendelkezésekre - </w:t>
      </w:r>
      <w:r>
        <w:rPr>
          <w:b/>
        </w:rPr>
        <w:t>egyszerű többségű</w:t>
      </w:r>
      <w:r>
        <w:t xml:space="preserve"> szavazati arányt igényel.</w:t>
      </w:r>
    </w:p>
    <w:p w14:paraId="302DADF8" w14:textId="77777777" w:rsidR="00320B9E" w:rsidRDefault="00320B9E" w:rsidP="00311AB2">
      <w:pPr>
        <w:jc w:val="both"/>
      </w:pPr>
    </w:p>
    <w:p w14:paraId="08C1F7CE" w14:textId="678C4476" w:rsidR="00790ABB" w:rsidRPr="00041150" w:rsidRDefault="00A86A5A" w:rsidP="00765FB1">
      <w:pPr>
        <w:jc w:val="both"/>
      </w:pPr>
      <w:r w:rsidRPr="001078C7">
        <w:t>Cegléd,</w:t>
      </w:r>
      <w:r w:rsidR="00652856" w:rsidRPr="001078C7">
        <w:t xml:space="preserve"> </w:t>
      </w:r>
      <w:r w:rsidR="0080125F" w:rsidRPr="001078C7">
        <w:t>2025.</w:t>
      </w:r>
      <w:r w:rsidR="00A5105D" w:rsidRPr="001078C7">
        <w:t xml:space="preserve"> </w:t>
      </w:r>
      <w:r w:rsidR="00CC58E4" w:rsidRPr="001078C7">
        <w:t>július 3</w:t>
      </w:r>
      <w:r w:rsidR="009B6159" w:rsidRPr="001078C7">
        <w:t>1</w:t>
      </w:r>
      <w:r w:rsidR="00A5105D" w:rsidRPr="001078C7">
        <w:t>.</w:t>
      </w:r>
    </w:p>
    <w:p w14:paraId="71F16FB3" w14:textId="77777777" w:rsidR="0080125F" w:rsidRDefault="0080125F" w:rsidP="00765FB1">
      <w:pPr>
        <w:tabs>
          <w:tab w:val="left" w:pos="6480"/>
        </w:tabs>
        <w:jc w:val="both"/>
      </w:pPr>
    </w:p>
    <w:p w14:paraId="30597847" w14:textId="77777777" w:rsidR="00765FB1" w:rsidRPr="00041150" w:rsidRDefault="00C05085" w:rsidP="00765FB1">
      <w:pPr>
        <w:tabs>
          <w:tab w:val="left" w:pos="6480"/>
        </w:tabs>
        <w:jc w:val="both"/>
      </w:pPr>
      <w:r>
        <w:tab/>
      </w:r>
      <w:r w:rsidR="009A0ACA">
        <w:t>Dr. Csáky András</w:t>
      </w:r>
    </w:p>
    <w:p w14:paraId="024248F4" w14:textId="3EA72DFE" w:rsidR="0080125F" w:rsidRDefault="00765FB1" w:rsidP="00D37246">
      <w:pPr>
        <w:tabs>
          <w:tab w:val="left" w:pos="6480"/>
        </w:tabs>
        <w:jc w:val="both"/>
      </w:pPr>
      <w:r w:rsidRPr="00041150">
        <w:tab/>
      </w:r>
      <w:r w:rsidR="009A0ACA">
        <w:t xml:space="preserve">   </w:t>
      </w:r>
      <w:r w:rsidRPr="00041150">
        <w:t>polgármest</w:t>
      </w:r>
      <w:r w:rsidR="00D37246">
        <w:t>er</w:t>
      </w:r>
    </w:p>
    <w:p w14:paraId="3C136088" w14:textId="77777777" w:rsidR="00E21EBF" w:rsidRDefault="00E21EBF" w:rsidP="00ED6F02">
      <w:pPr>
        <w:jc w:val="both"/>
      </w:pPr>
    </w:p>
    <w:p w14:paraId="763B6936" w14:textId="113AA163" w:rsidR="00E21EBF" w:rsidRDefault="00E21EBF" w:rsidP="00E21EBF">
      <w:pPr>
        <w:jc w:val="center"/>
        <w:rPr>
          <w:b/>
        </w:rPr>
      </w:pPr>
      <w:r w:rsidRPr="00444F7B">
        <w:rPr>
          <w:b/>
        </w:rPr>
        <w:t>Határozati javaslat</w:t>
      </w:r>
    </w:p>
    <w:p w14:paraId="604040F0" w14:textId="77777777" w:rsidR="00E21EBF" w:rsidRDefault="00E21EBF" w:rsidP="00E21EBF">
      <w:pPr>
        <w:jc w:val="both"/>
        <w:rPr>
          <w:b/>
        </w:rPr>
      </w:pPr>
    </w:p>
    <w:p w14:paraId="1C082F00" w14:textId="77777777" w:rsidR="00E21EBF" w:rsidRDefault="00E21EBF" w:rsidP="00E21EBF">
      <w:pPr>
        <w:suppressAutoHyphens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33A559D8" w14:textId="77777777" w:rsidR="00E21EBF" w:rsidRDefault="00E21EBF" w:rsidP="00E21EBF">
      <w:pPr>
        <w:jc w:val="both"/>
      </w:pPr>
    </w:p>
    <w:p w14:paraId="03058728" w14:textId="77777777" w:rsidR="0032422E" w:rsidRPr="001078C7" w:rsidRDefault="00E21EBF" w:rsidP="009B6159">
      <w:pPr>
        <w:numPr>
          <w:ilvl w:val="0"/>
          <w:numId w:val="25"/>
        </w:numPr>
        <w:tabs>
          <w:tab w:val="left" w:pos="851"/>
        </w:tabs>
        <w:ind w:left="0" w:firstLine="360"/>
        <w:jc w:val="both"/>
      </w:pPr>
      <w:r>
        <w:t xml:space="preserve">helyt ad a </w:t>
      </w:r>
      <w:r w:rsidR="00CC58E4">
        <w:t xml:space="preserve">Lövész Taktikai Akadémia Hagyományőrző Lövész Sportegyesület (székhely: 2700 Cegléd, Szabadság tér 8. 1.em. 2., adószám: </w:t>
      </w:r>
      <w:r w:rsidR="00CC58E4" w:rsidRPr="00B70BC9">
        <w:t>19366779-2-13</w:t>
      </w:r>
      <w:r w:rsidR="00CC58E4">
        <w:t xml:space="preserve">, nyilvántartási szám: </w:t>
      </w:r>
      <w:r w:rsidR="00CC58E4" w:rsidRPr="00B70BC9">
        <w:t>13-02-0008401</w:t>
      </w:r>
      <w:r w:rsidR="00CC58E4">
        <w:t>, képviseli: Nagy Ferenc elnök)</w:t>
      </w:r>
      <w:r w:rsidR="0032422E">
        <w:t xml:space="preserve"> mint Bérlő</w:t>
      </w:r>
      <w:r>
        <w:rPr>
          <w:rStyle w:val="adoszam"/>
        </w:rPr>
        <w:t xml:space="preserve"> kérelmének </w:t>
      </w:r>
      <w:r w:rsidR="00CC58E4" w:rsidRPr="00CC58E4">
        <w:rPr>
          <w:b/>
        </w:rPr>
        <w:t>és</w:t>
      </w:r>
      <w:r w:rsidR="0032422E">
        <w:rPr>
          <w:b/>
        </w:rPr>
        <w:t xml:space="preserve"> </w:t>
      </w:r>
      <w:r w:rsidR="009B6159">
        <w:rPr>
          <w:bCs/>
        </w:rPr>
        <w:t xml:space="preserve">hozzájárul </w:t>
      </w:r>
      <w:r w:rsidR="009B6159" w:rsidRPr="001078C7">
        <w:rPr>
          <w:bCs/>
        </w:rPr>
        <w:t>ahhoz,</w:t>
      </w:r>
      <w:r w:rsidR="00CC58E4" w:rsidRPr="001078C7">
        <w:rPr>
          <w:bCs/>
        </w:rPr>
        <w:t xml:space="preserve"> hogy</w:t>
      </w:r>
    </w:p>
    <w:p w14:paraId="04D1F0D7" w14:textId="4AB1E480" w:rsidR="0032422E" w:rsidRPr="001078C7" w:rsidRDefault="00CC58E4" w:rsidP="0032422E">
      <w:pPr>
        <w:pStyle w:val="Listaszerbekezds"/>
        <w:numPr>
          <w:ilvl w:val="1"/>
          <w:numId w:val="30"/>
        </w:numPr>
        <w:tabs>
          <w:tab w:val="left" w:pos="851"/>
        </w:tabs>
        <w:jc w:val="both"/>
        <w:rPr>
          <w:bCs/>
        </w:rPr>
      </w:pPr>
      <w:r w:rsidRPr="001078C7">
        <w:rPr>
          <w:bCs/>
        </w:rPr>
        <w:t>az által</w:t>
      </w:r>
      <w:r w:rsidR="009B6159" w:rsidRPr="001078C7">
        <w:rPr>
          <w:bCs/>
        </w:rPr>
        <w:t>uk</w:t>
      </w:r>
      <w:r w:rsidRPr="001078C7">
        <w:rPr>
          <w:bCs/>
        </w:rPr>
        <w:t xml:space="preserve"> bérelt</w:t>
      </w:r>
      <w:r w:rsidR="009B6159" w:rsidRPr="001078C7">
        <w:rPr>
          <w:bCs/>
        </w:rPr>
        <w:t>,</w:t>
      </w:r>
      <w:r w:rsidRPr="001078C7">
        <w:rPr>
          <w:bCs/>
        </w:rPr>
        <w:t xml:space="preserve"> Cegléd Város Önkormányzatának kizárólagos tulajdonában lévő, Cegléd belterületén fekvő </w:t>
      </w:r>
      <w:r w:rsidRPr="001078C7">
        <w:t xml:space="preserve">86/A/1 helyrajzi számú, természetben Cegléd, Szabadság tér 8. szám alatti </w:t>
      </w:r>
      <w:r w:rsidRPr="001078C7">
        <w:rPr>
          <w:i/>
          <w:iCs/>
        </w:rPr>
        <w:t>„kivett üzlethelyiség”</w:t>
      </w:r>
      <w:r w:rsidRPr="001078C7">
        <w:t xml:space="preserve"> megnevezésű, összesen 281 m</w:t>
      </w:r>
      <w:r w:rsidRPr="001078C7">
        <w:rPr>
          <w:vertAlign w:val="superscript"/>
        </w:rPr>
        <w:t>2</w:t>
      </w:r>
      <w:r w:rsidRPr="001078C7">
        <w:t xml:space="preserve"> alapterületű</w:t>
      </w:r>
      <w:r w:rsidR="009B6159" w:rsidRPr="001078C7">
        <w:t>,</w:t>
      </w:r>
      <w:r w:rsidRPr="001078C7">
        <w:t xml:space="preserve"> nem lakás céljára szolgáló helyiség</w:t>
      </w:r>
      <w:r w:rsidRPr="001078C7">
        <w:rPr>
          <w:bCs/>
        </w:rPr>
        <w:t>ből 100 m</w:t>
      </w:r>
      <w:r w:rsidRPr="001078C7">
        <w:rPr>
          <w:bCs/>
          <w:vertAlign w:val="superscript"/>
        </w:rPr>
        <w:t>2</w:t>
      </w:r>
      <w:r w:rsidRPr="001078C7">
        <w:rPr>
          <w:bCs/>
        </w:rPr>
        <w:t xml:space="preserve"> alapterületű </w:t>
      </w:r>
      <w:r w:rsidR="009B6159" w:rsidRPr="001078C7">
        <w:rPr>
          <w:b/>
          <w:bCs/>
          <w:i/>
        </w:rPr>
        <w:t>utcafronti</w:t>
      </w:r>
      <w:r w:rsidR="009B6159" w:rsidRPr="001078C7">
        <w:rPr>
          <w:bCs/>
        </w:rPr>
        <w:t xml:space="preserve"> </w:t>
      </w:r>
      <w:r w:rsidR="0032422E" w:rsidRPr="001078C7">
        <w:rPr>
          <w:bCs/>
        </w:rPr>
        <w:t>helyiségrészt</w:t>
      </w:r>
    </w:p>
    <w:p w14:paraId="6C43A78B" w14:textId="62A763F0" w:rsidR="0032422E" w:rsidRPr="001078C7" w:rsidRDefault="001078C7" w:rsidP="0032422E">
      <w:pPr>
        <w:pStyle w:val="Listaszerbekezds"/>
        <w:numPr>
          <w:ilvl w:val="1"/>
          <w:numId w:val="30"/>
        </w:numPr>
        <w:tabs>
          <w:tab w:val="left" w:pos="851"/>
        </w:tabs>
        <w:jc w:val="both"/>
      </w:pPr>
      <w:r w:rsidRPr="001078C7">
        <w:rPr>
          <w:bCs/>
        </w:rPr>
        <w:t>2025.07.01-től</w:t>
      </w:r>
      <w:r w:rsidR="009B6159" w:rsidRPr="001078C7">
        <w:rPr>
          <w:bCs/>
        </w:rPr>
        <w:t xml:space="preserve"> </w:t>
      </w:r>
      <w:r w:rsidRPr="001078C7">
        <w:rPr>
          <w:bCs/>
        </w:rPr>
        <w:t>2028.06.30-</w:t>
      </w:r>
      <w:r w:rsidR="009B6159" w:rsidRPr="001078C7">
        <w:rPr>
          <w:bCs/>
        </w:rPr>
        <w:t>ig szóló</w:t>
      </w:r>
      <w:r w:rsidR="0032422E" w:rsidRPr="001078C7">
        <w:rPr>
          <w:bCs/>
        </w:rPr>
        <w:t xml:space="preserve">, de legkésőbb a Bérlő bérleti szerződésének </w:t>
      </w:r>
      <w:proofErr w:type="gramStart"/>
      <w:r w:rsidR="0032422E" w:rsidRPr="001078C7">
        <w:rPr>
          <w:bCs/>
        </w:rPr>
        <w:t xml:space="preserve">fennállásáig </w:t>
      </w:r>
      <w:r w:rsidR="009B6159" w:rsidRPr="001078C7">
        <w:rPr>
          <w:bCs/>
        </w:rPr>
        <w:t xml:space="preserve"> </w:t>
      </w:r>
      <w:r w:rsidR="0032422E" w:rsidRPr="001078C7">
        <w:rPr>
          <w:bCs/>
        </w:rPr>
        <w:t>érvényes</w:t>
      </w:r>
      <w:proofErr w:type="gramEnd"/>
      <w:r w:rsidR="0032422E" w:rsidRPr="001078C7">
        <w:rPr>
          <w:bCs/>
        </w:rPr>
        <w:t xml:space="preserve"> </w:t>
      </w:r>
      <w:r w:rsidR="009B6159" w:rsidRPr="001078C7">
        <w:rPr>
          <w:bCs/>
        </w:rPr>
        <w:t xml:space="preserve">határozott időtartamra </w:t>
      </w:r>
      <w:r w:rsidR="0032422E" w:rsidRPr="001078C7">
        <w:rPr>
          <w:bCs/>
        </w:rPr>
        <w:t>albérletbe adjon</w:t>
      </w:r>
    </w:p>
    <w:p w14:paraId="643AB1DF" w14:textId="77777777" w:rsidR="0032422E" w:rsidRPr="001078C7" w:rsidRDefault="0032422E" w:rsidP="0032422E">
      <w:pPr>
        <w:pStyle w:val="Listaszerbekezds"/>
        <w:numPr>
          <w:ilvl w:val="1"/>
          <w:numId w:val="30"/>
        </w:numPr>
        <w:tabs>
          <w:tab w:val="left" w:pos="851"/>
        </w:tabs>
        <w:jc w:val="both"/>
      </w:pPr>
      <w:r w:rsidRPr="001078C7">
        <w:rPr>
          <w:bCs/>
        </w:rPr>
        <w:t xml:space="preserve">a </w:t>
      </w:r>
      <w:r w:rsidR="00CC58E4" w:rsidRPr="001078C7">
        <w:rPr>
          <w:bCs/>
        </w:rPr>
        <w:t>Raiffeisen Bank Zrt. (székhely: 1133 Budapest, Váci út 116-118., adószám: 10198014-4-44, cégjegyzék</w:t>
      </w:r>
      <w:r w:rsidRPr="001078C7">
        <w:rPr>
          <w:bCs/>
        </w:rPr>
        <w:t xml:space="preserve"> szám: 01-10-041042) részére</w:t>
      </w:r>
    </w:p>
    <w:p w14:paraId="4378B5B9" w14:textId="35548E1B" w:rsidR="00CC58E4" w:rsidRPr="001078C7" w:rsidRDefault="00D17EC2" w:rsidP="0032422E">
      <w:pPr>
        <w:pStyle w:val="Listaszerbekezds"/>
        <w:numPr>
          <w:ilvl w:val="1"/>
          <w:numId w:val="30"/>
        </w:numPr>
        <w:tabs>
          <w:tab w:val="left" w:pos="851"/>
        </w:tabs>
        <w:jc w:val="both"/>
      </w:pPr>
      <w:r w:rsidRPr="001078C7">
        <w:t xml:space="preserve">Cegléd Város Önkormányzata Képviselő-testületének </w:t>
      </w:r>
      <w:r w:rsidR="009B6159" w:rsidRPr="001078C7">
        <w:rPr>
          <w:bCs/>
          <w:i/>
        </w:rPr>
        <w:t>az önkormányzat tulajdonában lévő lakások és helyiségek bérletéről</w:t>
      </w:r>
      <w:r w:rsidR="009B6159" w:rsidRPr="001078C7">
        <w:rPr>
          <w:b/>
          <w:bCs/>
          <w:i/>
        </w:rPr>
        <w:t xml:space="preserve"> </w:t>
      </w:r>
      <w:r w:rsidR="009B6159" w:rsidRPr="001078C7">
        <w:rPr>
          <w:i/>
        </w:rPr>
        <w:t xml:space="preserve">szóló 11/2023. (IV.27.) önkormányzati rendelet </w:t>
      </w:r>
      <w:r w:rsidRPr="001078C7">
        <w:t>45. §-</w:t>
      </w:r>
      <w:proofErr w:type="spellStart"/>
      <w:r w:rsidR="0032422E" w:rsidRPr="001078C7">
        <w:t>áb</w:t>
      </w:r>
      <w:r w:rsidRPr="001078C7">
        <w:t>an</w:t>
      </w:r>
      <w:proofErr w:type="spellEnd"/>
      <w:r w:rsidRPr="001078C7">
        <w:t xml:space="preserve"> meghatározott feltétele</w:t>
      </w:r>
      <w:r w:rsidR="00C82F3F" w:rsidRPr="001078C7">
        <w:t>i</w:t>
      </w:r>
      <w:r w:rsidRPr="001078C7">
        <w:t xml:space="preserve"> szerint.</w:t>
      </w:r>
    </w:p>
    <w:p w14:paraId="45085DD3" w14:textId="326A7F31" w:rsidR="009B6159" w:rsidRPr="001078C7" w:rsidRDefault="009B6159" w:rsidP="009B6159">
      <w:pPr>
        <w:numPr>
          <w:ilvl w:val="0"/>
          <w:numId w:val="25"/>
        </w:numPr>
        <w:tabs>
          <w:tab w:val="left" w:pos="851"/>
        </w:tabs>
        <w:spacing w:before="120"/>
        <w:ind w:left="0" w:firstLine="360"/>
        <w:jc w:val="both"/>
        <w:rPr>
          <w:rStyle w:val="adoszam"/>
        </w:rPr>
      </w:pPr>
      <w:r w:rsidRPr="001078C7">
        <w:t>Jóváhagyja az 1. pontban hivatkozott tárgyban és feltételekkel létrejött Albérleti Szerződést.</w:t>
      </w:r>
    </w:p>
    <w:p w14:paraId="0AC12C73" w14:textId="77777777" w:rsidR="00E21EBF" w:rsidRDefault="00E21EBF" w:rsidP="00E21EBF">
      <w:pPr>
        <w:jc w:val="both"/>
      </w:pPr>
      <w:bookmarkStart w:id="1" w:name="_GoBack"/>
      <w:bookmarkEnd w:id="1"/>
    </w:p>
    <w:p w14:paraId="2FD2FFC9" w14:textId="77777777" w:rsidR="00E21EBF" w:rsidRDefault="00E21EBF" w:rsidP="00E21EBF">
      <w:pPr>
        <w:numPr>
          <w:ilvl w:val="0"/>
          <w:numId w:val="25"/>
        </w:numPr>
        <w:suppressAutoHyphens/>
        <w:jc w:val="both"/>
      </w:pPr>
      <w:r>
        <w:t>Utasítja</w:t>
      </w:r>
      <w:r w:rsidRPr="00041150">
        <w:t xml:space="preserve"> a VÁRVAG Nonprofit Kft</w:t>
      </w:r>
      <w:r>
        <w:t xml:space="preserve">. </w:t>
      </w:r>
      <w:r w:rsidRPr="00041150">
        <w:t>-</w:t>
      </w:r>
      <w:r>
        <w:t xml:space="preserve"> </w:t>
      </w:r>
      <w:r w:rsidRPr="00041150">
        <w:t>t, a szükséges intézkedések megtételére.</w:t>
      </w:r>
    </w:p>
    <w:p w14:paraId="00CEF5E8" w14:textId="2F1974B3" w:rsidR="0016659F" w:rsidRPr="00CC58E4" w:rsidRDefault="00E21EBF" w:rsidP="00CC58E4">
      <w:pPr>
        <w:tabs>
          <w:tab w:val="right" w:pos="9072"/>
        </w:tabs>
        <w:jc w:val="both"/>
        <w:rPr>
          <w:b/>
        </w:rPr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Pr="00B9686F">
        <w:rPr>
          <w:u w:val="single"/>
        </w:rPr>
        <w:t xml:space="preserve"> </w:t>
      </w:r>
      <w:r>
        <w:t>Dr. Csáky András, polgármester</w:t>
      </w:r>
    </w:p>
    <w:p w14:paraId="40B08DCB" w14:textId="77777777" w:rsidR="0016659F" w:rsidRDefault="0016659F" w:rsidP="00ED6F02">
      <w:pPr>
        <w:jc w:val="both"/>
      </w:pPr>
    </w:p>
    <w:p w14:paraId="1F936FF9" w14:textId="77777777" w:rsidR="00E21EBF" w:rsidRDefault="00E21EBF" w:rsidP="00ED6F02">
      <w:pPr>
        <w:jc w:val="both"/>
      </w:pPr>
    </w:p>
    <w:p w14:paraId="40F24B24" w14:textId="77777777" w:rsidR="000756BE" w:rsidRPr="00B54CCC" w:rsidRDefault="000756BE" w:rsidP="000756BE">
      <w:pPr>
        <w:jc w:val="both"/>
        <w:rPr>
          <w:b/>
          <w:sz w:val="22"/>
        </w:rPr>
      </w:pPr>
      <w:r w:rsidRPr="00B54CCC">
        <w:rPr>
          <w:b/>
          <w:sz w:val="22"/>
        </w:rPr>
        <w:t>A határozatot kapja:</w:t>
      </w:r>
    </w:p>
    <w:p w14:paraId="2A398509" w14:textId="3842E8E4" w:rsidR="000756BE" w:rsidRPr="00B54CCC" w:rsidRDefault="000756BE" w:rsidP="000756BE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1. VÁRVAG Nonprofit Kft. Mótyán Krisztián ügyvezető (</w:t>
      </w:r>
      <w:r w:rsidR="00CC58E4">
        <w:rPr>
          <w:sz w:val="22"/>
        </w:rPr>
        <w:t>3</w:t>
      </w:r>
      <w:r w:rsidRPr="00B54CCC">
        <w:rPr>
          <w:sz w:val="22"/>
        </w:rPr>
        <w:t xml:space="preserve"> példányban)</w:t>
      </w:r>
    </w:p>
    <w:p w14:paraId="7BB185C1" w14:textId="77777777" w:rsidR="000756BE" w:rsidRPr="00B54CCC" w:rsidRDefault="000756BE" w:rsidP="000756BE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2. Ceglédi Közös Önkormányzati Hivatal (vagyonkataszter)</w:t>
      </w:r>
    </w:p>
    <w:p w14:paraId="646534FF" w14:textId="77777777" w:rsidR="000756BE" w:rsidRPr="00B54CCC" w:rsidRDefault="000756BE" w:rsidP="000756BE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3. Ceglédi Közös Önkormányzati Hivatal (térinformatika)</w:t>
      </w:r>
    </w:p>
    <w:p w14:paraId="6B7D949B" w14:textId="79ED54C2" w:rsidR="000756BE" w:rsidRPr="00CC58E4" w:rsidRDefault="000756BE" w:rsidP="000756BE">
      <w:pPr>
        <w:jc w:val="both"/>
        <w:rPr>
          <w:sz w:val="22"/>
        </w:rPr>
      </w:pPr>
      <w:r w:rsidRPr="00B54CCC">
        <w:rPr>
          <w:sz w:val="22"/>
        </w:rPr>
        <w:t>4. Irattár</w:t>
      </w:r>
    </w:p>
    <w:p w14:paraId="4BBAEFAD" w14:textId="77777777" w:rsidR="000756BE" w:rsidRPr="00041150" w:rsidRDefault="000756BE" w:rsidP="000756BE">
      <w:pPr>
        <w:jc w:val="both"/>
      </w:pPr>
    </w:p>
    <w:p w14:paraId="5D8992F1" w14:textId="77777777" w:rsidR="000756BE" w:rsidRDefault="000756BE" w:rsidP="000756BE">
      <w:pPr>
        <w:jc w:val="both"/>
      </w:pPr>
      <w:r w:rsidRPr="00041150">
        <w:t>Láttam:</w:t>
      </w:r>
    </w:p>
    <w:p w14:paraId="01D71241" w14:textId="77777777" w:rsidR="000756BE" w:rsidRDefault="000756BE" w:rsidP="000756BE">
      <w:pPr>
        <w:jc w:val="both"/>
      </w:pPr>
    </w:p>
    <w:p w14:paraId="32E3EDE7" w14:textId="77777777" w:rsidR="000756BE" w:rsidRPr="00041150" w:rsidRDefault="000756BE" w:rsidP="000756BE">
      <w:pPr>
        <w:ind w:right="5670"/>
        <w:jc w:val="center"/>
      </w:pPr>
      <w:r w:rsidRPr="00041150">
        <w:t>Dr. Diósgyőri Gitta</w:t>
      </w:r>
    </w:p>
    <w:p w14:paraId="6D2A89CA" w14:textId="77777777" w:rsidR="00917AD6" w:rsidRPr="00041150" w:rsidRDefault="000756BE" w:rsidP="000756BE">
      <w:pPr>
        <w:ind w:firstLine="708"/>
        <w:jc w:val="both"/>
      </w:pPr>
      <w:r>
        <w:t xml:space="preserve">  címzetes</w:t>
      </w:r>
      <w:r w:rsidRPr="00041150">
        <w:t xml:space="preserve"> </w:t>
      </w:r>
      <w:r>
        <w:t>fő</w:t>
      </w:r>
      <w:r w:rsidRPr="00041150">
        <w:t>jegyző</w:t>
      </w:r>
    </w:p>
    <w:sectPr w:rsidR="00917AD6" w:rsidRPr="00041150" w:rsidSect="002E046E">
      <w:footerReference w:type="default" r:id="rId8"/>
      <w:pgSz w:w="11906" w:h="16838"/>
      <w:pgMar w:top="1418" w:right="1417" w:bottom="1418" w:left="1417" w:header="70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86C98" w14:textId="77777777" w:rsidR="002C76A3" w:rsidRDefault="002C76A3">
      <w:r>
        <w:separator/>
      </w:r>
    </w:p>
  </w:endnote>
  <w:endnote w:type="continuationSeparator" w:id="0">
    <w:p w14:paraId="649E2FC6" w14:textId="77777777" w:rsidR="002C76A3" w:rsidRDefault="002C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A8172" w14:textId="77777777" w:rsidR="00CF6131" w:rsidRDefault="00CF6131" w:rsidP="00063074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32422E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32422E">
      <w:rPr>
        <w:rStyle w:val="Oldalszm"/>
        <w:noProof/>
      </w:rPr>
      <w:t>1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200AF" w14:textId="77777777" w:rsidR="002C76A3" w:rsidRDefault="002C76A3">
      <w:r>
        <w:separator/>
      </w:r>
    </w:p>
  </w:footnote>
  <w:footnote w:type="continuationSeparator" w:id="0">
    <w:p w14:paraId="17F6440D" w14:textId="77777777" w:rsidR="002C76A3" w:rsidRDefault="002C7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2E6"/>
    <w:multiLevelType w:val="hybridMultilevel"/>
    <w:tmpl w:val="6CC649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45DDD"/>
    <w:multiLevelType w:val="hybridMultilevel"/>
    <w:tmpl w:val="866E8C2C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D0AAD"/>
    <w:multiLevelType w:val="hybridMultilevel"/>
    <w:tmpl w:val="6CAED6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64C78"/>
    <w:multiLevelType w:val="hybridMultilevel"/>
    <w:tmpl w:val="94AAA8DA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271DE"/>
    <w:multiLevelType w:val="multilevel"/>
    <w:tmpl w:val="5EB854D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4955F96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D710F"/>
    <w:multiLevelType w:val="hybridMultilevel"/>
    <w:tmpl w:val="D65889FE"/>
    <w:lvl w:ilvl="0" w:tplc="C59ECDF6">
      <w:start w:val="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62F2"/>
    <w:multiLevelType w:val="hybridMultilevel"/>
    <w:tmpl w:val="71DEC872"/>
    <w:lvl w:ilvl="0" w:tplc="650C17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A6F39"/>
    <w:multiLevelType w:val="hybridMultilevel"/>
    <w:tmpl w:val="AEEAC44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156105"/>
    <w:multiLevelType w:val="hybridMultilevel"/>
    <w:tmpl w:val="B80A0DD8"/>
    <w:lvl w:ilvl="0" w:tplc="D55A9B48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E19395D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63209"/>
    <w:multiLevelType w:val="hybridMultilevel"/>
    <w:tmpl w:val="4B08D4D0"/>
    <w:lvl w:ilvl="0" w:tplc="ED989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C6A5B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573D3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2797D"/>
    <w:multiLevelType w:val="multilevel"/>
    <w:tmpl w:val="FE70B4A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1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3128" w:hanging="1800"/>
      </w:pPr>
      <w:rPr>
        <w:rFonts w:hint="default"/>
      </w:rPr>
    </w:lvl>
  </w:abstractNum>
  <w:abstractNum w:abstractNumId="15" w15:restartNumberingAfterBreak="0">
    <w:nsid w:val="429E7352"/>
    <w:multiLevelType w:val="hybridMultilevel"/>
    <w:tmpl w:val="D6122A60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E7291"/>
    <w:multiLevelType w:val="hybridMultilevel"/>
    <w:tmpl w:val="47E24150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A3DB5"/>
    <w:multiLevelType w:val="multilevel"/>
    <w:tmpl w:val="259E67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 w15:restartNumberingAfterBreak="0">
    <w:nsid w:val="5D5F441E"/>
    <w:multiLevelType w:val="hybridMultilevel"/>
    <w:tmpl w:val="C97069BE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344D3"/>
    <w:multiLevelType w:val="hybridMultilevel"/>
    <w:tmpl w:val="E7EA8ED6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9573C9"/>
    <w:multiLevelType w:val="hybridMultilevel"/>
    <w:tmpl w:val="0A2A3488"/>
    <w:lvl w:ilvl="0" w:tplc="493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CF69F9"/>
    <w:multiLevelType w:val="multilevel"/>
    <w:tmpl w:val="A4E0C1E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77733F2A"/>
    <w:multiLevelType w:val="hybridMultilevel"/>
    <w:tmpl w:val="915ABE0C"/>
    <w:lvl w:ilvl="0" w:tplc="305827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FB3365"/>
    <w:multiLevelType w:val="hybridMultilevel"/>
    <w:tmpl w:val="6996212C"/>
    <w:lvl w:ilvl="0" w:tplc="E5663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D442DC"/>
    <w:multiLevelType w:val="hybridMultilevel"/>
    <w:tmpl w:val="74AEA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F87280"/>
    <w:multiLevelType w:val="hybridMultilevel"/>
    <w:tmpl w:val="CCE64CF8"/>
    <w:lvl w:ilvl="0" w:tplc="43B29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69C1"/>
    <w:multiLevelType w:val="hybridMultilevel"/>
    <w:tmpl w:val="FB8A7070"/>
    <w:lvl w:ilvl="0" w:tplc="7E9C9A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0"/>
  </w:num>
  <w:num w:numId="5">
    <w:abstractNumId w:val="25"/>
  </w:num>
  <w:num w:numId="6">
    <w:abstractNumId w:val="7"/>
  </w:num>
  <w:num w:numId="7">
    <w:abstractNumId w:val="2"/>
  </w:num>
  <w:num w:numId="8">
    <w:abstractNumId w:val="20"/>
  </w:num>
  <w:num w:numId="9">
    <w:abstractNumId w:val="15"/>
  </w:num>
  <w:num w:numId="10">
    <w:abstractNumId w:val="1"/>
  </w:num>
  <w:num w:numId="11">
    <w:abstractNumId w:val="3"/>
  </w:num>
  <w:num w:numId="12">
    <w:abstractNumId w:val="18"/>
  </w:num>
  <w:num w:numId="13">
    <w:abstractNumId w:val="6"/>
  </w:num>
  <w:num w:numId="14">
    <w:abstractNumId w:val="13"/>
  </w:num>
  <w:num w:numId="15">
    <w:abstractNumId w:val="11"/>
  </w:num>
  <w:num w:numId="16">
    <w:abstractNumId w:val="27"/>
  </w:num>
  <w:num w:numId="17">
    <w:abstractNumId w:val="21"/>
  </w:num>
  <w:num w:numId="18">
    <w:abstractNumId w:val="9"/>
  </w:num>
  <w:num w:numId="19">
    <w:abstractNumId w:val="24"/>
  </w:num>
  <w:num w:numId="20">
    <w:abstractNumId w:val="12"/>
  </w:num>
  <w:num w:numId="21">
    <w:abstractNumId w:val="26"/>
  </w:num>
  <w:num w:numId="22">
    <w:abstractNumId w:val="5"/>
  </w:num>
  <w:num w:numId="23">
    <w:abstractNumId w:val="16"/>
  </w:num>
  <w:num w:numId="24">
    <w:abstractNumId w:val="23"/>
  </w:num>
  <w:num w:numId="25">
    <w:abstractNumId w:val="19"/>
  </w:num>
  <w:num w:numId="26">
    <w:abstractNumId w:val="14"/>
  </w:num>
  <w:num w:numId="27">
    <w:abstractNumId w:val="22"/>
  </w:num>
  <w:num w:numId="28">
    <w:abstractNumId w:val="17"/>
  </w:num>
  <w:num w:numId="29">
    <w:abstractNumId w:val="10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0BC1"/>
    <w:rsid w:val="00001745"/>
    <w:rsid w:val="000047F9"/>
    <w:rsid w:val="00005266"/>
    <w:rsid w:val="00006273"/>
    <w:rsid w:val="000118B2"/>
    <w:rsid w:val="0001366F"/>
    <w:rsid w:val="00020D2E"/>
    <w:rsid w:val="0003162C"/>
    <w:rsid w:val="00041150"/>
    <w:rsid w:val="00041CD3"/>
    <w:rsid w:val="00044124"/>
    <w:rsid w:val="0004548D"/>
    <w:rsid w:val="00045D3A"/>
    <w:rsid w:val="00047764"/>
    <w:rsid w:val="00063074"/>
    <w:rsid w:val="000654E4"/>
    <w:rsid w:val="00066791"/>
    <w:rsid w:val="000756BE"/>
    <w:rsid w:val="000805C8"/>
    <w:rsid w:val="00085ED0"/>
    <w:rsid w:val="00086711"/>
    <w:rsid w:val="00093DCC"/>
    <w:rsid w:val="00094061"/>
    <w:rsid w:val="000A3B9D"/>
    <w:rsid w:val="000A41CE"/>
    <w:rsid w:val="000A46D4"/>
    <w:rsid w:val="000B220B"/>
    <w:rsid w:val="000B5A04"/>
    <w:rsid w:val="000B7240"/>
    <w:rsid w:val="000D1E07"/>
    <w:rsid w:val="000D3D49"/>
    <w:rsid w:val="000D511F"/>
    <w:rsid w:val="000D6121"/>
    <w:rsid w:val="000D781D"/>
    <w:rsid w:val="000E67FC"/>
    <w:rsid w:val="000F0189"/>
    <w:rsid w:val="000F2FFA"/>
    <w:rsid w:val="000F395F"/>
    <w:rsid w:val="000F3D12"/>
    <w:rsid w:val="000F4365"/>
    <w:rsid w:val="000F55BE"/>
    <w:rsid w:val="000F7A7D"/>
    <w:rsid w:val="001058F0"/>
    <w:rsid w:val="001078C7"/>
    <w:rsid w:val="001134FF"/>
    <w:rsid w:val="00117266"/>
    <w:rsid w:val="00122D67"/>
    <w:rsid w:val="00123D21"/>
    <w:rsid w:val="001258DA"/>
    <w:rsid w:val="00125C68"/>
    <w:rsid w:val="00133B43"/>
    <w:rsid w:val="0014078B"/>
    <w:rsid w:val="00140CE3"/>
    <w:rsid w:val="0014334F"/>
    <w:rsid w:val="00147A44"/>
    <w:rsid w:val="001507B7"/>
    <w:rsid w:val="00157186"/>
    <w:rsid w:val="0016659F"/>
    <w:rsid w:val="00171FA2"/>
    <w:rsid w:val="00175F93"/>
    <w:rsid w:val="00177E62"/>
    <w:rsid w:val="0018145E"/>
    <w:rsid w:val="001929BC"/>
    <w:rsid w:val="00195676"/>
    <w:rsid w:val="001A17D8"/>
    <w:rsid w:val="001A73E7"/>
    <w:rsid w:val="001A7E57"/>
    <w:rsid w:val="001B2937"/>
    <w:rsid w:val="001C14DA"/>
    <w:rsid w:val="001C199F"/>
    <w:rsid w:val="001C68C1"/>
    <w:rsid w:val="001D0E8D"/>
    <w:rsid w:val="001D205C"/>
    <w:rsid w:val="001D2699"/>
    <w:rsid w:val="001E01F1"/>
    <w:rsid w:val="001E3EF7"/>
    <w:rsid w:val="001E6D2A"/>
    <w:rsid w:val="001F0A52"/>
    <w:rsid w:val="001F1A36"/>
    <w:rsid w:val="00200432"/>
    <w:rsid w:val="00220237"/>
    <w:rsid w:val="00224677"/>
    <w:rsid w:val="002345F5"/>
    <w:rsid w:val="00245956"/>
    <w:rsid w:val="00254F70"/>
    <w:rsid w:val="00261AC5"/>
    <w:rsid w:val="00263DA3"/>
    <w:rsid w:val="00265E97"/>
    <w:rsid w:val="00266006"/>
    <w:rsid w:val="00266585"/>
    <w:rsid w:val="00274E22"/>
    <w:rsid w:val="002829F2"/>
    <w:rsid w:val="00283511"/>
    <w:rsid w:val="0028622D"/>
    <w:rsid w:val="00294FF4"/>
    <w:rsid w:val="002A434C"/>
    <w:rsid w:val="002B3C19"/>
    <w:rsid w:val="002B4F4D"/>
    <w:rsid w:val="002C76A3"/>
    <w:rsid w:val="002D1A5B"/>
    <w:rsid w:val="002D35E1"/>
    <w:rsid w:val="002E046E"/>
    <w:rsid w:val="002E45AC"/>
    <w:rsid w:val="002F3BBA"/>
    <w:rsid w:val="002F7D26"/>
    <w:rsid w:val="00304D4A"/>
    <w:rsid w:val="00311AB2"/>
    <w:rsid w:val="00315118"/>
    <w:rsid w:val="003163A4"/>
    <w:rsid w:val="00317D8D"/>
    <w:rsid w:val="00320B9E"/>
    <w:rsid w:val="00322A18"/>
    <w:rsid w:val="0032422E"/>
    <w:rsid w:val="00324972"/>
    <w:rsid w:val="00325688"/>
    <w:rsid w:val="003274EA"/>
    <w:rsid w:val="00330447"/>
    <w:rsid w:val="003337F7"/>
    <w:rsid w:val="003371C8"/>
    <w:rsid w:val="0034284F"/>
    <w:rsid w:val="003475D6"/>
    <w:rsid w:val="00350950"/>
    <w:rsid w:val="00351D3F"/>
    <w:rsid w:val="003549F4"/>
    <w:rsid w:val="0037760E"/>
    <w:rsid w:val="0037762E"/>
    <w:rsid w:val="00380BCA"/>
    <w:rsid w:val="003917A7"/>
    <w:rsid w:val="00392AF9"/>
    <w:rsid w:val="003930D9"/>
    <w:rsid w:val="003951EF"/>
    <w:rsid w:val="003971DC"/>
    <w:rsid w:val="003A358B"/>
    <w:rsid w:val="003A4C18"/>
    <w:rsid w:val="003B1FE3"/>
    <w:rsid w:val="003B59DA"/>
    <w:rsid w:val="003C44D2"/>
    <w:rsid w:val="003D26B2"/>
    <w:rsid w:val="003D6B44"/>
    <w:rsid w:val="003D7DFF"/>
    <w:rsid w:val="003F6D4B"/>
    <w:rsid w:val="003F70E9"/>
    <w:rsid w:val="00407BDB"/>
    <w:rsid w:val="00431934"/>
    <w:rsid w:val="00431D8A"/>
    <w:rsid w:val="0043271B"/>
    <w:rsid w:val="00433FEB"/>
    <w:rsid w:val="00437F57"/>
    <w:rsid w:val="00441448"/>
    <w:rsid w:val="004423B4"/>
    <w:rsid w:val="004563EE"/>
    <w:rsid w:val="00462F30"/>
    <w:rsid w:val="00465DDE"/>
    <w:rsid w:val="00472393"/>
    <w:rsid w:val="00474E36"/>
    <w:rsid w:val="004777BD"/>
    <w:rsid w:val="004814F9"/>
    <w:rsid w:val="00483C95"/>
    <w:rsid w:val="00485610"/>
    <w:rsid w:val="004935E6"/>
    <w:rsid w:val="0049506E"/>
    <w:rsid w:val="00495D6F"/>
    <w:rsid w:val="004A7521"/>
    <w:rsid w:val="004A7FFD"/>
    <w:rsid w:val="004B1C99"/>
    <w:rsid w:val="004B2FAA"/>
    <w:rsid w:val="004C3F02"/>
    <w:rsid w:val="004C5F03"/>
    <w:rsid w:val="004C71BC"/>
    <w:rsid w:val="004E0EE1"/>
    <w:rsid w:val="004E26E7"/>
    <w:rsid w:val="004E2E70"/>
    <w:rsid w:val="004E4A47"/>
    <w:rsid w:val="004E4D43"/>
    <w:rsid w:val="004E52FD"/>
    <w:rsid w:val="004E5B7E"/>
    <w:rsid w:val="004E6E77"/>
    <w:rsid w:val="004F223A"/>
    <w:rsid w:val="004F4B9B"/>
    <w:rsid w:val="004F4DF1"/>
    <w:rsid w:val="004F6641"/>
    <w:rsid w:val="00510CA1"/>
    <w:rsid w:val="0051430E"/>
    <w:rsid w:val="00514707"/>
    <w:rsid w:val="00515589"/>
    <w:rsid w:val="0051606E"/>
    <w:rsid w:val="00524D0C"/>
    <w:rsid w:val="00533233"/>
    <w:rsid w:val="00535C2A"/>
    <w:rsid w:val="0054084F"/>
    <w:rsid w:val="00542302"/>
    <w:rsid w:val="00545F89"/>
    <w:rsid w:val="00551409"/>
    <w:rsid w:val="00551744"/>
    <w:rsid w:val="00561BC3"/>
    <w:rsid w:val="00563A91"/>
    <w:rsid w:val="00564852"/>
    <w:rsid w:val="00581ED9"/>
    <w:rsid w:val="00585876"/>
    <w:rsid w:val="0058665E"/>
    <w:rsid w:val="0059612C"/>
    <w:rsid w:val="00596902"/>
    <w:rsid w:val="00597FFB"/>
    <w:rsid w:val="005B18C0"/>
    <w:rsid w:val="005B336D"/>
    <w:rsid w:val="005B4FC6"/>
    <w:rsid w:val="005C1FD6"/>
    <w:rsid w:val="005C2DAB"/>
    <w:rsid w:val="005D6A28"/>
    <w:rsid w:val="005E16DB"/>
    <w:rsid w:val="005E1968"/>
    <w:rsid w:val="005E5913"/>
    <w:rsid w:val="005F0036"/>
    <w:rsid w:val="005F53B9"/>
    <w:rsid w:val="005F5E26"/>
    <w:rsid w:val="006019A6"/>
    <w:rsid w:val="00617545"/>
    <w:rsid w:val="006213C9"/>
    <w:rsid w:val="006274C2"/>
    <w:rsid w:val="0063111A"/>
    <w:rsid w:val="00632C2B"/>
    <w:rsid w:val="006365DB"/>
    <w:rsid w:val="00646C54"/>
    <w:rsid w:val="0065118F"/>
    <w:rsid w:val="00652856"/>
    <w:rsid w:val="00655BB6"/>
    <w:rsid w:val="00656212"/>
    <w:rsid w:val="006567F9"/>
    <w:rsid w:val="00671F1F"/>
    <w:rsid w:val="0067399C"/>
    <w:rsid w:val="00674828"/>
    <w:rsid w:val="00677D1E"/>
    <w:rsid w:val="00680B6F"/>
    <w:rsid w:val="00682F55"/>
    <w:rsid w:val="00684BEF"/>
    <w:rsid w:val="00693242"/>
    <w:rsid w:val="00695E98"/>
    <w:rsid w:val="00696303"/>
    <w:rsid w:val="00696702"/>
    <w:rsid w:val="006B71A4"/>
    <w:rsid w:val="006C003C"/>
    <w:rsid w:val="006C43FE"/>
    <w:rsid w:val="006C51FF"/>
    <w:rsid w:val="006D0C22"/>
    <w:rsid w:val="006D5EFD"/>
    <w:rsid w:val="006E21DC"/>
    <w:rsid w:val="006E2C7A"/>
    <w:rsid w:val="006F2DFA"/>
    <w:rsid w:val="006F7D52"/>
    <w:rsid w:val="00701CBE"/>
    <w:rsid w:val="0070267D"/>
    <w:rsid w:val="0070518C"/>
    <w:rsid w:val="00712FBC"/>
    <w:rsid w:val="00713A60"/>
    <w:rsid w:val="007156AC"/>
    <w:rsid w:val="0071781D"/>
    <w:rsid w:val="00717886"/>
    <w:rsid w:val="00725110"/>
    <w:rsid w:val="0072720A"/>
    <w:rsid w:val="00730413"/>
    <w:rsid w:val="00733870"/>
    <w:rsid w:val="00737124"/>
    <w:rsid w:val="00737493"/>
    <w:rsid w:val="00741899"/>
    <w:rsid w:val="00744D43"/>
    <w:rsid w:val="007470C7"/>
    <w:rsid w:val="00754266"/>
    <w:rsid w:val="00755383"/>
    <w:rsid w:val="007616D3"/>
    <w:rsid w:val="00764433"/>
    <w:rsid w:val="00765FB1"/>
    <w:rsid w:val="00770566"/>
    <w:rsid w:val="0077368E"/>
    <w:rsid w:val="00774830"/>
    <w:rsid w:val="00774DFD"/>
    <w:rsid w:val="007753DD"/>
    <w:rsid w:val="007757E7"/>
    <w:rsid w:val="00785316"/>
    <w:rsid w:val="00786ED3"/>
    <w:rsid w:val="00790ABB"/>
    <w:rsid w:val="00792E1F"/>
    <w:rsid w:val="00796A57"/>
    <w:rsid w:val="00797F9F"/>
    <w:rsid w:val="007A18A4"/>
    <w:rsid w:val="007A3F0B"/>
    <w:rsid w:val="007B0B74"/>
    <w:rsid w:val="007B3C79"/>
    <w:rsid w:val="007B6502"/>
    <w:rsid w:val="007B7300"/>
    <w:rsid w:val="007C42D0"/>
    <w:rsid w:val="007C56E2"/>
    <w:rsid w:val="007C5772"/>
    <w:rsid w:val="007C669E"/>
    <w:rsid w:val="007D0859"/>
    <w:rsid w:val="007D095D"/>
    <w:rsid w:val="007D13B3"/>
    <w:rsid w:val="007D38DA"/>
    <w:rsid w:val="007D4715"/>
    <w:rsid w:val="007D55B8"/>
    <w:rsid w:val="007E272C"/>
    <w:rsid w:val="007F1360"/>
    <w:rsid w:val="007F2560"/>
    <w:rsid w:val="007F3023"/>
    <w:rsid w:val="0080125F"/>
    <w:rsid w:val="00803FA6"/>
    <w:rsid w:val="008074FD"/>
    <w:rsid w:val="0080771D"/>
    <w:rsid w:val="008119C2"/>
    <w:rsid w:val="00816AFC"/>
    <w:rsid w:val="00823235"/>
    <w:rsid w:val="00824A3A"/>
    <w:rsid w:val="00824F16"/>
    <w:rsid w:val="00841122"/>
    <w:rsid w:val="00845857"/>
    <w:rsid w:val="0085352E"/>
    <w:rsid w:val="00853C56"/>
    <w:rsid w:val="00853FB0"/>
    <w:rsid w:val="00854F62"/>
    <w:rsid w:val="00855F16"/>
    <w:rsid w:val="00863428"/>
    <w:rsid w:val="008669A7"/>
    <w:rsid w:val="008707A3"/>
    <w:rsid w:val="008717C1"/>
    <w:rsid w:val="00872781"/>
    <w:rsid w:val="00873551"/>
    <w:rsid w:val="00873D48"/>
    <w:rsid w:val="008810F0"/>
    <w:rsid w:val="00884DC4"/>
    <w:rsid w:val="00886A73"/>
    <w:rsid w:val="008906A2"/>
    <w:rsid w:val="00892BA9"/>
    <w:rsid w:val="008970B1"/>
    <w:rsid w:val="00897F97"/>
    <w:rsid w:val="008A1825"/>
    <w:rsid w:val="008A6381"/>
    <w:rsid w:val="008B124A"/>
    <w:rsid w:val="008B1375"/>
    <w:rsid w:val="008B400D"/>
    <w:rsid w:val="008C4D18"/>
    <w:rsid w:val="008D0BBE"/>
    <w:rsid w:val="008D1D16"/>
    <w:rsid w:val="008D38D2"/>
    <w:rsid w:val="008D7E7A"/>
    <w:rsid w:val="008E4316"/>
    <w:rsid w:val="008F0BA4"/>
    <w:rsid w:val="00900B48"/>
    <w:rsid w:val="0090184C"/>
    <w:rsid w:val="00902141"/>
    <w:rsid w:val="00902CC2"/>
    <w:rsid w:val="00903F3D"/>
    <w:rsid w:val="009153BE"/>
    <w:rsid w:val="0091637F"/>
    <w:rsid w:val="00917433"/>
    <w:rsid w:val="00917AD6"/>
    <w:rsid w:val="00921337"/>
    <w:rsid w:val="009216A6"/>
    <w:rsid w:val="009263DF"/>
    <w:rsid w:val="00930288"/>
    <w:rsid w:val="0093390F"/>
    <w:rsid w:val="009403DF"/>
    <w:rsid w:val="009424AD"/>
    <w:rsid w:val="009452A7"/>
    <w:rsid w:val="00962E1F"/>
    <w:rsid w:val="00965F66"/>
    <w:rsid w:val="00975399"/>
    <w:rsid w:val="009755C4"/>
    <w:rsid w:val="00981465"/>
    <w:rsid w:val="00981F9E"/>
    <w:rsid w:val="009906D0"/>
    <w:rsid w:val="009973BA"/>
    <w:rsid w:val="009A06D0"/>
    <w:rsid w:val="009A0ACA"/>
    <w:rsid w:val="009A34F0"/>
    <w:rsid w:val="009B1C0E"/>
    <w:rsid w:val="009B3850"/>
    <w:rsid w:val="009B6159"/>
    <w:rsid w:val="009B6753"/>
    <w:rsid w:val="009B6B7B"/>
    <w:rsid w:val="009C69F6"/>
    <w:rsid w:val="009D1A57"/>
    <w:rsid w:val="009D4E54"/>
    <w:rsid w:val="009D6864"/>
    <w:rsid w:val="009E33C3"/>
    <w:rsid w:val="009E7968"/>
    <w:rsid w:val="009E7B88"/>
    <w:rsid w:val="009F333C"/>
    <w:rsid w:val="009F5ED4"/>
    <w:rsid w:val="009F70AB"/>
    <w:rsid w:val="00A04798"/>
    <w:rsid w:val="00A05879"/>
    <w:rsid w:val="00A1173E"/>
    <w:rsid w:val="00A12319"/>
    <w:rsid w:val="00A16D49"/>
    <w:rsid w:val="00A24869"/>
    <w:rsid w:val="00A27458"/>
    <w:rsid w:val="00A31CB4"/>
    <w:rsid w:val="00A3711C"/>
    <w:rsid w:val="00A43555"/>
    <w:rsid w:val="00A51025"/>
    <w:rsid w:val="00A5105D"/>
    <w:rsid w:val="00A569AD"/>
    <w:rsid w:val="00A67093"/>
    <w:rsid w:val="00A670E0"/>
    <w:rsid w:val="00A735F5"/>
    <w:rsid w:val="00A7486F"/>
    <w:rsid w:val="00A770BD"/>
    <w:rsid w:val="00A77296"/>
    <w:rsid w:val="00A80300"/>
    <w:rsid w:val="00A86A5A"/>
    <w:rsid w:val="00A912C5"/>
    <w:rsid w:val="00A92BD1"/>
    <w:rsid w:val="00A97CCE"/>
    <w:rsid w:val="00AA25A2"/>
    <w:rsid w:val="00AB0C40"/>
    <w:rsid w:val="00AB1E2C"/>
    <w:rsid w:val="00AB2081"/>
    <w:rsid w:val="00AB4260"/>
    <w:rsid w:val="00AB7F9A"/>
    <w:rsid w:val="00AC0366"/>
    <w:rsid w:val="00AC2D9A"/>
    <w:rsid w:val="00AC7AE6"/>
    <w:rsid w:val="00AD1352"/>
    <w:rsid w:val="00AD20FE"/>
    <w:rsid w:val="00AD7928"/>
    <w:rsid w:val="00AF0D98"/>
    <w:rsid w:val="00AF42C8"/>
    <w:rsid w:val="00B01EE1"/>
    <w:rsid w:val="00B027D5"/>
    <w:rsid w:val="00B07A65"/>
    <w:rsid w:val="00B17D6D"/>
    <w:rsid w:val="00B17DDF"/>
    <w:rsid w:val="00B20C4C"/>
    <w:rsid w:val="00B30B4F"/>
    <w:rsid w:val="00B354F8"/>
    <w:rsid w:val="00B47A83"/>
    <w:rsid w:val="00B50135"/>
    <w:rsid w:val="00B54B69"/>
    <w:rsid w:val="00B54CCC"/>
    <w:rsid w:val="00B562B6"/>
    <w:rsid w:val="00B57590"/>
    <w:rsid w:val="00B61460"/>
    <w:rsid w:val="00B61C92"/>
    <w:rsid w:val="00B639F5"/>
    <w:rsid w:val="00B6422E"/>
    <w:rsid w:val="00B64445"/>
    <w:rsid w:val="00B64B7F"/>
    <w:rsid w:val="00B66263"/>
    <w:rsid w:val="00B707D2"/>
    <w:rsid w:val="00B70BC9"/>
    <w:rsid w:val="00B73096"/>
    <w:rsid w:val="00B74F6E"/>
    <w:rsid w:val="00B75EE9"/>
    <w:rsid w:val="00B800CD"/>
    <w:rsid w:val="00B80EB9"/>
    <w:rsid w:val="00B84333"/>
    <w:rsid w:val="00B86071"/>
    <w:rsid w:val="00B95ADC"/>
    <w:rsid w:val="00B97C1A"/>
    <w:rsid w:val="00BA0FF2"/>
    <w:rsid w:val="00BA1FCE"/>
    <w:rsid w:val="00BA40D3"/>
    <w:rsid w:val="00BA43B6"/>
    <w:rsid w:val="00BA6FED"/>
    <w:rsid w:val="00BA7039"/>
    <w:rsid w:val="00BB645F"/>
    <w:rsid w:val="00BB718E"/>
    <w:rsid w:val="00BC043F"/>
    <w:rsid w:val="00BC17E6"/>
    <w:rsid w:val="00BC3649"/>
    <w:rsid w:val="00BD0AFD"/>
    <w:rsid w:val="00BD2EF8"/>
    <w:rsid w:val="00BD430E"/>
    <w:rsid w:val="00BD54E2"/>
    <w:rsid w:val="00BD7965"/>
    <w:rsid w:val="00BE1DB8"/>
    <w:rsid w:val="00BE4DE0"/>
    <w:rsid w:val="00BE5432"/>
    <w:rsid w:val="00BE60CA"/>
    <w:rsid w:val="00BF03CC"/>
    <w:rsid w:val="00BF7FDA"/>
    <w:rsid w:val="00C05085"/>
    <w:rsid w:val="00C10367"/>
    <w:rsid w:val="00C129BB"/>
    <w:rsid w:val="00C14644"/>
    <w:rsid w:val="00C161F9"/>
    <w:rsid w:val="00C16FC6"/>
    <w:rsid w:val="00C20C57"/>
    <w:rsid w:val="00C237EA"/>
    <w:rsid w:val="00C23A2A"/>
    <w:rsid w:val="00C23FB2"/>
    <w:rsid w:val="00C30178"/>
    <w:rsid w:val="00C3243A"/>
    <w:rsid w:val="00C37100"/>
    <w:rsid w:val="00C37EB2"/>
    <w:rsid w:val="00C400F5"/>
    <w:rsid w:val="00C50BB8"/>
    <w:rsid w:val="00C63EA9"/>
    <w:rsid w:val="00C7586B"/>
    <w:rsid w:val="00C82F3F"/>
    <w:rsid w:val="00C93188"/>
    <w:rsid w:val="00CA29EF"/>
    <w:rsid w:val="00CA3B1F"/>
    <w:rsid w:val="00CA441A"/>
    <w:rsid w:val="00CA64A4"/>
    <w:rsid w:val="00CB6944"/>
    <w:rsid w:val="00CB7AB3"/>
    <w:rsid w:val="00CC357A"/>
    <w:rsid w:val="00CC58E4"/>
    <w:rsid w:val="00CC5AEF"/>
    <w:rsid w:val="00CD0029"/>
    <w:rsid w:val="00CD3C53"/>
    <w:rsid w:val="00CE2769"/>
    <w:rsid w:val="00CE526E"/>
    <w:rsid w:val="00CF0727"/>
    <w:rsid w:val="00CF08A9"/>
    <w:rsid w:val="00CF393D"/>
    <w:rsid w:val="00CF4944"/>
    <w:rsid w:val="00CF5420"/>
    <w:rsid w:val="00CF6131"/>
    <w:rsid w:val="00D01F48"/>
    <w:rsid w:val="00D056CC"/>
    <w:rsid w:val="00D071B3"/>
    <w:rsid w:val="00D15647"/>
    <w:rsid w:val="00D16A60"/>
    <w:rsid w:val="00D17EC2"/>
    <w:rsid w:val="00D33ADF"/>
    <w:rsid w:val="00D36B66"/>
    <w:rsid w:val="00D37246"/>
    <w:rsid w:val="00D47759"/>
    <w:rsid w:val="00D51862"/>
    <w:rsid w:val="00D61531"/>
    <w:rsid w:val="00D61BDB"/>
    <w:rsid w:val="00D63778"/>
    <w:rsid w:val="00D65FCD"/>
    <w:rsid w:val="00D741CC"/>
    <w:rsid w:val="00D77C7C"/>
    <w:rsid w:val="00D92B67"/>
    <w:rsid w:val="00D94AE0"/>
    <w:rsid w:val="00D95822"/>
    <w:rsid w:val="00D97560"/>
    <w:rsid w:val="00DA1993"/>
    <w:rsid w:val="00DB15A9"/>
    <w:rsid w:val="00DB3D8A"/>
    <w:rsid w:val="00DB50B6"/>
    <w:rsid w:val="00DB68D4"/>
    <w:rsid w:val="00DB7434"/>
    <w:rsid w:val="00DC02BC"/>
    <w:rsid w:val="00DC17D8"/>
    <w:rsid w:val="00DC20BE"/>
    <w:rsid w:val="00DC2235"/>
    <w:rsid w:val="00DC3B21"/>
    <w:rsid w:val="00DC3C93"/>
    <w:rsid w:val="00DC4A85"/>
    <w:rsid w:val="00DC58D3"/>
    <w:rsid w:val="00DD1046"/>
    <w:rsid w:val="00DD61BE"/>
    <w:rsid w:val="00DD6361"/>
    <w:rsid w:val="00DD6B03"/>
    <w:rsid w:val="00DE3C3F"/>
    <w:rsid w:val="00E01C79"/>
    <w:rsid w:val="00E05874"/>
    <w:rsid w:val="00E104EF"/>
    <w:rsid w:val="00E1214C"/>
    <w:rsid w:val="00E140EF"/>
    <w:rsid w:val="00E21EBF"/>
    <w:rsid w:val="00E25F00"/>
    <w:rsid w:val="00E26D71"/>
    <w:rsid w:val="00E33AEC"/>
    <w:rsid w:val="00E43BFB"/>
    <w:rsid w:val="00E53340"/>
    <w:rsid w:val="00E55380"/>
    <w:rsid w:val="00E555A4"/>
    <w:rsid w:val="00E55E82"/>
    <w:rsid w:val="00E56221"/>
    <w:rsid w:val="00E567A1"/>
    <w:rsid w:val="00E615C1"/>
    <w:rsid w:val="00E62333"/>
    <w:rsid w:val="00E714AF"/>
    <w:rsid w:val="00E73674"/>
    <w:rsid w:val="00E81F46"/>
    <w:rsid w:val="00E8301F"/>
    <w:rsid w:val="00E85461"/>
    <w:rsid w:val="00E85F54"/>
    <w:rsid w:val="00E93CE0"/>
    <w:rsid w:val="00E952CD"/>
    <w:rsid w:val="00EA061F"/>
    <w:rsid w:val="00EA2143"/>
    <w:rsid w:val="00EA414A"/>
    <w:rsid w:val="00EA45CB"/>
    <w:rsid w:val="00EA6C79"/>
    <w:rsid w:val="00EA7047"/>
    <w:rsid w:val="00EA704E"/>
    <w:rsid w:val="00EB08C9"/>
    <w:rsid w:val="00EB13DB"/>
    <w:rsid w:val="00EB1D43"/>
    <w:rsid w:val="00EB7006"/>
    <w:rsid w:val="00EC0594"/>
    <w:rsid w:val="00EC611A"/>
    <w:rsid w:val="00ED6F02"/>
    <w:rsid w:val="00EE40BD"/>
    <w:rsid w:val="00EE61E5"/>
    <w:rsid w:val="00EF0494"/>
    <w:rsid w:val="00F045B5"/>
    <w:rsid w:val="00F063AA"/>
    <w:rsid w:val="00F116B8"/>
    <w:rsid w:val="00F132D3"/>
    <w:rsid w:val="00F1504B"/>
    <w:rsid w:val="00F16568"/>
    <w:rsid w:val="00F212F6"/>
    <w:rsid w:val="00F23733"/>
    <w:rsid w:val="00F4131B"/>
    <w:rsid w:val="00F57D32"/>
    <w:rsid w:val="00F63707"/>
    <w:rsid w:val="00F64873"/>
    <w:rsid w:val="00F654F2"/>
    <w:rsid w:val="00F731F6"/>
    <w:rsid w:val="00F75B4C"/>
    <w:rsid w:val="00F83B3A"/>
    <w:rsid w:val="00F86BD2"/>
    <w:rsid w:val="00F929AF"/>
    <w:rsid w:val="00F93BB8"/>
    <w:rsid w:val="00F95249"/>
    <w:rsid w:val="00F95A24"/>
    <w:rsid w:val="00F966E1"/>
    <w:rsid w:val="00F9777E"/>
    <w:rsid w:val="00FA09D4"/>
    <w:rsid w:val="00FA1923"/>
    <w:rsid w:val="00FB63D7"/>
    <w:rsid w:val="00FC1F92"/>
    <w:rsid w:val="00FC4B1C"/>
    <w:rsid w:val="00FC526B"/>
    <w:rsid w:val="00FC6029"/>
    <w:rsid w:val="00FC7D11"/>
    <w:rsid w:val="00FE3B8B"/>
    <w:rsid w:val="00FE3E53"/>
    <w:rsid w:val="00FE43F1"/>
    <w:rsid w:val="00FF4647"/>
    <w:rsid w:val="00FF4EAD"/>
    <w:rsid w:val="00F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FE7A6B"/>
  <w15:chartTrackingRefBased/>
  <w15:docId w15:val="{5C374920-CB50-4CAA-B13F-005ED58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6307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6307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63074"/>
  </w:style>
  <w:style w:type="paragraph" w:styleId="Buborkszveg">
    <w:name w:val="Balloon Text"/>
    <w:basedOn w:val="Norml"/>
    <w:semiHidden/>
    <w:rsid w:val="00701CB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47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BD54E2"/>
    <w:rPr>
      <w:rFonts w:ascii="Verdana" w:hAnsi="Verdana" w:hint="default"/>
      <w:color w:val="004080"/>
      <w:sz w:val="18"/>
      <w:szCs w:val="18"/>
      <w:u w:val="single"/>
    </w:rPr>
  </w:style>
  <w:style w:type="character" w:customStyle="1" w:styleId="cjsz">
    <w:name w:val="cjsz"/>
    <w:basedOn w:val="Bekezdsalapbettpusa"/>
    <w:rsid w:val="00001745"/>
  </w:style>
  <w:style w:type="character" w:customStyle="1" w:styleId="adoszam">
    <w:name w:val="adoszam"/>
    <w:basedOn w:val="Bekezdsalapbettpusa"/>
    <w:rsid w:val="00001745"/>
  </w:style>
  <w:style w:type="paragraph" w:styleId="Listaszerbekezds">
    <w:name w:val="List Paragraph"/>
    <w:basedOn w:val="Norml"/>
    <w:uiPriority w:val="34"/>
    <w:qFormat/>
    <w:rsid w:val="0080771D"/>
    <w:pPr>
      <w:ind w:left="720"/>
      <w:contextualSpacing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012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4</TotalTime>
  <Pages>2</Pages>
  <Words>628</Words>
  <Characters>4450</Characters>
  <Application>Microsoft Office Word</Application>
  <DocSecurity>4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Sipos Ágnes</cp:lastModifiedBy>
  <cp:revision>2</cp:revision>
  <cp:lastPrinted>2025-08-01T06:13:00Z</cp:lastPrinted>
  <dcterms:created xsi:type="dcterms:W3CDTF">2025-08-01T06:17:00Z</dcterms:created>
  <dcterms:modified xsi:type="dcterms:W3CDTF">2025-08-01T06:17:00Z</dcterms:modified>
</cp:coreProperties>
</file>